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422" w:rsidRDefault="00053422" w:rsidP="00053422">
      <w:pPr>
        <w:jc w:val="center"/>
        <w:rPr>
          <w:b/>
          <w:bCs/>
          <w:i/>
          <w:iCs/>
          <w:sz w:val="36"/>
          <w:szCs w:val="36"/>
        </w:rPr>
      </w:pPr>
    </w:p>
    <w:p w:rsidR="00C35379" w:rsidRPr="00152D29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</w:p>
    <w:p w:rsidR="00C35379" w:rsidRPr="000C532E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  <w:lang w:val="sr-Cyrl-CS"/>
        </w:rPr>
      </w:pPr>
      <w:r w:rsidRPr="00C35379">
        <w:rPr>
          <w:rFonts w:ascii="Times New Roman" w:hAnsi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2375535</wp:posOffset>
            </wp:positionH>
            <wp:positionV relativeFrom="paragraph">
              <wp:posOffset>-360045</wp:posOffset>
            </wp:positionV>
            <wp:extent cx="1323975" cy="1123950"/>
            <wp:effectExtent l="19050" t="0" r="9525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123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5379" w:rsidRPr="00646C0E" w:rsidRDefault="00C35379" w:rsidP="00C35379">
      <w:pPr>
        <w:pStyle w:val="Default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35379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</w:p>
    <w:p w:rsidR="00C35379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</w:p>
    <w:p w:rsidR="00C35379" w:rsidRPr="001835C0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  <w:r w:rsidRPr="001835C0">
        <w:rPr>
          <w:b/>
          <w:bCs/>
          <w:sz w:val="36"/>
          <w:szCs w:val="36"/>
          <w:lang w:val="sr-Cyrl-CS"/>
        </w:rPr>
        <w:t>РЕПУБЛИКА СРБИЈА</w:t>
      </w:r>
    </w:p>
    <w:p w:rsidR="00C35379" w:rsidRPr="001835C0" w:rsidRDefault="00C35379" w:rsidP="00C35379">
      <w:pPr>
        <w:pStyle w:val="Default"/>
        <w:tabs>
          <w:tab w:val="left" w:pos="3240"/>
        </w:tabs>
        <w:jc w:val="center"/>
        <w:rPr>
          <w:b/>
          <w:bCs/>
          <w:sz w:val="36"/>
          <w:szCs w:val="36"/>
          <w:lang w:val="sr-Cyrl-CS"/>
        </w:rPr>
      </w:pPr>
      <w:r w:rsidRPr="001835C0">
        <w:rPr>
          <w:b/>
          <w:bCs/>
          <w:sz w:val="36"/>
          <w:szCs w:val="36"/>
          <w:lang w:val="sr-Cyrl-CS"/>
        </w:rPr>
        <w:t>ОПШТИНА БАТОЧИНА</w:t>
      </w:r>
    </w:p>
    <w:p w:rsidR="00C35379" w:rsidRPr="0018705E" w:rsidRDefault="00C35379" w:rsidP="00C35379">
      <w:pPr>
        <w:pStyle w:val="Default"/>
        <w:jc w:val="center"/>
        <w:rPr>
          <w:b/>
          <w:bCs/>
          <w:sz w:val="36"/>
          <w:szCs w:val="36"/>
          <w:lang w:val="sr-Cyrl-CS"/>
        </w:rPr>
      </w:pPr>
      <w:r w:rsidRPr="0018705E">
        <w:rPr>
          <w:b/>
          <w:bCs/>
          <w:sz w:val="36"/>
          <w:szCs w:val="36"/>
          <w:lang w:val="sr-Cyrl-CS"/>
        </w:rPr>
        <w:t>ОПШТИНСКА УПРАВА</w:t>
      </w:r>
    </w:p>
    <w:p w:rsidR="00C35379" w:rsidRPr="001835C0" w:rsidRDefault="00C35379" w:rsidP="00C35379">
      <w:pPr>
        <w:pStyle w:val="Default"/>
        <w:jc w:val="center"/>
        <w:rPr>
          <w:b/>
          <w:bCs/>
          <w:sz w:val="32"/>
          <w:szCs w:val="32"/>
          <w:lang w:val="sr-Cyrl-CS"/>
        </w:rPr>
      </w:pPr>
    </w:p>
    <w:p w:rsidR="00C35379" w:rsidRPr="001835C0" w:rsidRDefault="00C35379" w:rsidP="00C35379">
      <w:pPr>
        <w:pStyle w:val="Default"/>
        <w:rPr>
          <w:b/>
          <w:bCs/>
          <w:sz w:val="32"/>
          <w:szCs w:val="32"/>
          <w:lang w:val="sr-Cyrl-CS"/>
        </w:rPr>
      </w:pPr>
    </w:p>
    <w:p w:rsidR="00C35379" w:rsidRPr="001835C0" w:rsidRDefault="00C35379" w:rsidP="00C35379">
      <w:pPr>
        <w:pStyle w:val="Default"/>
        <w:jc w:val="center"/>
        <w:rPr>
          <w:b/>
          <w:bCs/>
          <w:sz w:val="32"/>
          <w:szCs w:val="32"/>
          <w:lang w:val="sr-Cyrl-CS"/>
        </w:rPr>
      </w:pPr>
    </w:p>
    <w:p w:rsidR="00C35379" w:rsidRPr="00C35379" w:rsidRDefault="00C35379" w:rsidP="00C35379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I ИЗМЕНА И ДОПУНА КОНКУРСНЕ ДОКУМЕНТАЦИЈЕ</w:t>
      </w:r>
    </w:p>
    <w:p w:rsidR="00507254" w:rsidRPr="00DE0254" w:rsidRDefault="00507254" w:rsidP="00507254">
      <w:pPr>
        <w:jc w:val="center"/>
        <w:rPr>
          <w:rFonts w:ascii="Arial" w:hAnsi="Arial" w:cs="Arial"/>
          <w:b/>
          <w:sz w:val="32"/>
          <w:szCs w:val="32"/>
          <w:lang w:val="sr-Cyrl-CS"/>
        </w:rPr>
      </w:pPr>
      <w:r w:rsidRPr="00DE0254">
        <w:rPr>
          <w:rFonts w:ascii="Arial" w:hAnsi="Arial" w:cs="Arial"/>
          <w:b/>
          <w:sz w:val="32"/>
          <w:szCs w:val="32"/>
          <w:lang w:val="sr-Cyrl-CS"/>
        </w:rPr>
        <w:t>БРОЈ 031-</w:t>
      </w:r>
      <w:r>
        <w:rPr>
          <w:rFonts w:ascii="Arial" w:hAnsi="Arial" w:cs="Arial"/>
          <w:b/>
          <w:sz w:val="32"/>
          <w:szCs w:val="32"/>
          <w:lang w:val="sr-Cyrl-CS"/>
        </w:rPr>
        <w:t>547</w:t>
      </w:r>
      <w:r w:rsidRPr="00DE0254">
        <w:rPr>
          <w:rFonts w:ascii="Arial" w:hAnsi="Arial" w:cs="Arial"/>
          <w:b/>
          <w:sz w:val="32"/>
          <w:szCs w:val="32"/>
          <w:lang w:val="sr-Cyrl-CS"/>
        </w:rPr>
        <w:t>/17-01</w:t>
      </w:r>
      <w:r>
        <w:rPr>
          <w:rFonts w:ascii="Arial" w:hAnsi="Arial" w:cs="Arial"/>
          <w:b/>
          <w:sz w:val="32"/>
          <w:szCs w:val="32"/>
          <w:lang w:val="sr-Cyrl-CS"/>
        </w:rPr>
        <w:t xml:space="preserve"> од 28.09.2017.године</w:t>
      </w:r>
    </w:p>
    <w:p w:rsidR="00507254" w:rsidRPr="00DE0254" w:rsidRDefault="00507254" w:rsidP="00507254">
      <w:pPr>
        <w:jc w:val="center"/>
        <w:rPr>
          <w:rFonts w:ascii="Arial" w:hAnsi="Arial" w:cs="Arial"/>
          <w:b/>
          <w:sz w:val="32"/>
          <w:szCs w:val="32"/>
          <w:lang w:val="sr-Latn-CS"/>
        </w:rPr>
      </w:pP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ПОСТУПАК ЈАВНЕ НАБАВКЕ МАЛЕ ВРЕДНОСТИ </w:t>
      </w:r>
      <w:r>
        <w:rPr>
          <w:rFonts w:ascii="Arial" w:hAnsi="Arial" w:cs="Arial"/>
          <w:b/>
          <w:sz w:val="32"/>
          <w:szCs w:val="32"/>
          <w:lang w:val="sr-Cyrl-CS"/>
        </w:rPr>
        <w:t>УСЛУГА</w:t>
      </w:r>
    </w:p>
    <w:p w:rsidR="00507254" w:rsidRPr="00DE0254" w:rsidRDefault="00507254" w:rsidP="00507254">
      <w:pPr>
        <w:ind w:left="-57"/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Набавка услуге пројекта санације и заштите корита реке Лепенице у зони моста у Баточини са проширењем пешачке стазе и ојачањем конструкције моста</w:t>
      </w:r>
    </w:p>
    <w:p w:rsidR="00C35379" w:rsidRPr="001F50B2" w:rsidRDefault="00C35379" w:rsidP="00C35379">
      <w:pPr>
        <w:pStyle w:val="Default"/>
        <w:tabs>
          <w:tab w:val="left" w:pos="2070"/>
        </w:tabs>
        <w:jc w:val="center"/>
        <w:rPr>
          <w:b/>
          <w:sz w:val="28"/>
          <w:szCs w:val="28"/>
        </w:rPr>
      </w:pPr>
    </w:p>
    <w:p w:rsidR="00C35379" w:rsidRPr="001835C0" w:rsidRDefault="00C35379" w:rsidP="00C35379">
      <w:pPr>
        <w:pStyle w:val="Default"/>
        <w:rPr>
          <w:lang w:val="sr-Cyrl-CS"/>
        </w:rPr>
      </w:pPr>
    </w:p>
    <w:p w:rsidR="00507254" w:rsidRDefault="00507254" w:rsidP="00507254">
      <w:pPr>
        <w:numPr>
          <w:ilvl w:val="0"/>
          <w:numId w:val="33"/>
        </w:numPr>
        <w:suppressAutoHyphens w:val="0"/>
        <w:spacing w:line="240" w:lineRule="auto"/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ИНТЕРНИ</w:t>
      </w: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 БРОЈ </w:t>
      </w:r>
      <w:r>
        <w:rPr>
          <w:rFonts w:ascii="Arial" w:hAnsi="Arial" w:cs="Arial"/>
          <w:b/>
          <w:sz w:val="32"/>
          <w:szCs w:val="32"/>
        </w:rPr>
        <w:t>15/17</w:t>
      </w:r>
      <w:r w:rsidRPr="00DE0254">
        <w:rPr>
          <w:rFonts w:ascii="Arial" w:hAnsi="Arial" w:cs="Arial"/>
          <w:b/>
          <w:sz w:val="32"/>
          <w:szCs w:val="32"/>
          <w:lang w:val="sr-Cyrl-CS"/>
        </w:rPr>
        <w:t xml:space="preserve">  -</w:t>
      </w:r>
    </w:p>
    <w:p w:rsidR="00507254" w:rsidRPr="00FA0971" w:rsidRDefault="00507254" w:rsidP="00507254">
      <w:pPr>
        <w:numPr>
          <w:ilvl w:val="0"/>
          <w:numId w:val="33"/>
        </w:numPr>
        <w:suppressAutoHyphens w:val="0"/>
        <w:spacing w:line="240" w:lineRule="auto"/>
        <w:jc w:val="center"/>
        <w:rPr>
          <w:rFonts w:ascii="Arial" w:hAnsi="Arial" w:cs="Arial"/>
          <w:b/>
          <w:sz w:val="32"/>
          <w:szCs w:val="32"/>
          <w:lang w:val="sr-Cyrl-CS"/>
        </w:rPr>
      </w:pPr>
      <w:r>
        <w:rPr>
          <w:rFonts w:ascii="Arial" w:hAnsi="Arial" w:cs="Arial"/>
          <w:b/>
          <w:sz w:val="32"/>
          <w:szCs w:val="32"/>
          <w:lang w:val="sr-Cyrl-CS"/>
        </w:rPr>
        <w:t>БРОЈ НАБАВКЕ У ПЛАНУ ЈАВНИХ НАБАВКИ 1.2.20/17</w:t>
      </w:r>
    </w:p>
    <w:p w:rsidR="00C35379" w:rsidRDefault="00C35379" w:rsidP="00C35379">
      <w:pPr>
        <w:pStyle w:val="Default"/>
        <w:jc w:val="center"/>
        <w:rPr>
          <w:b/>
          <w:sz w:val="28"/>
          <w:szCs w:val="28"/>
        </w:rPr>
      </w:pPr>
    </w:p>
    <w:p w:rsidR="00507254" w:rsidRPr="00507254" w:rsidRDefault="00507254" w:rsidP="00507254">
      <w:pPr>
        <w:pStyle w:val="Default"/>
        <w:rPr>
          <w:rFonts w:ascii="Times New Roman" w:hAnsi="Times New Roman"/>
          <w:b/>
          <w:lang w:val="sr-Cyrl-CS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84"/>
        <w:gridCol w:w="3426"/>
      </w:tblGrid>
      <w:tr w:rsidR="00507254" w:rsidRPr="00DE0254" w:rsidTr="00507254">
        <w:trPr>
          <w:trHeight w:val="240"/>
          <w:jc w:val="center"/>
        </w:trPr>
        <w:tc>
          <w:tcPr>
            <w:tcW w:w="4188" w:type="dxa"/>
          </w:tcPr>
          <w:p w:rsidR="00507254" w:rsidRPr="00DE0254" w:rsidRDefault="00507254" w:rsidP="00507254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</w:p>
        </w:tc>
        <w:tc>
          <w:tcPr>
            <w:tcW w:w="4376" w:type="dxa"/>
          </w:tcPr>
          <w:p w:rsidR="00507254" w:rsidRPr="00DE0254" w:rsidRDefault="00507254" w:rsidP="00507254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DE0254">
              <w:rPr>
                <w:rFonts w:ascii="Arial" w:eastAsiaTheme="minorHAnsi" w:hAnsi="Arial" w:cs="Arial"/>
                <w:kern w:val="0"/>
                <w:lang w:eastAsia="en-US"/>
              </w:rPr>
              <w:t>Датум и време:</w:t>
            </w:r>
          </w:p>
        </w:tc>
      </w:tr>
      <w:tr w:rsidR="00507254" w:rsidRPr="00DE0254" w:rsidTr="00507254">
        <w:trPr>
          <w:trHeight w:val="557"/>
          <w:jc w:val="center"/>
        </w:trPr>
        <w:tc>
          <w:tcPr>
            <w:tcW w:w="0" w:type="auto"/>
          </w:tcPr>
          <w:p w:rsidR="00507254" w:rsidRPr="001423D4" w:rsidRDefault="00507254" w:rsidP="0050725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pacing w:val="1"/>
                <w:lang w:val="ru-RU"/>
              </w:rPr>
            </w:pPr>
            <w:r>
              <w:rPr>
                <w:rFonts w:ascii="Arial" w:hAnsi="Arial" w:cs="Arial"/>
                <w:spacing w:val="1"/>
                <w:lang w:val="ru-RU"/>
              </w:rPr>
              <w:t xml:space="preserve">Датум објављивања на Порталу јавних набавки и интернет страници </w:t>
            </w:r>
            <w:hyperlink r:id="rId9" w:history="1">
              <w:r w:rsidRPr="00E0382B">
                <w:rPr>
                  <w:rStyle w:val="Hyperlink"/>
                  <w:rFonts w:ascii="Arial" w:hAnsi="Arial" w:cs="Arial"/>
                  <w:lang w:val="sr-Latn-CS"/>
                </w:rPr>
                <w:t>www.sobatocina.org.rs</w:t>
              </w:r>
            </w:hyperlink>
          </w:p>
        </w:tc>
        <w:tc>
          <w:tcPr>
            <w:tcW w:w="0" w:type="auto"/>
          </w:tcPr>
          <w:p w:rsidR="00507254" w:rsidRPr="003F6D9D" w:rsidRDefault="00507254" w:rsidP="0050725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</w:rPr>
            </w:pPr>
          </w:p>
          <w:p w:rsidR="00507254" w:rsidRPr="003F6D9D" w:rsidRDefault="00507254" w:rsidP="0050725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lang w:val="sr-Cyrl-CS"/>
              </w:rPr>
              <w:t>28</w:t>
            </w:r>
            <w:r>
              <w:rPr>
                <w:rFonts w:ascii="Arial" w:hAnsi="Arial" w:cs="Arial"/>
                <w:b/>
              </w:rPr>
              <w:t>.09</w:t>
            </w:r>
            <w:r w:rsidRPr="003F6D9D">
              <w:rPr>
                <w:rFonts w:ascii="Arial" w:hAnsi="Arial" w:cs="Arial"/>
                <w:b/>
              </w:rPr>
              <w:t>.2017.године</w:t>
            </w:r>
          </w:p>
        </w:tc>
      </w:tr>
      <w:tr w:rsidR="00507254" w:rsidRPr="00DE0254" w:rsidTr="00507254">
        <w:trPr>
          <w:trHeight w:val="240"/>
          <w:jc w:val="center"/>
        </w:trPr>
        <w:tc>
          <w:tcPr>
            <w:tcW w:w="0" w:type="auto"/>
          </w:tcPr>
          <w:p w:rsidR="00507254" w:rsidRPr="00DE0254" w:rsidRDefault="00507254" w:rsidP="00507254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DE0254">
              <w:rPr>
                <w:rFonts w:ascii="Arial" w:eastAsiaTheme="minorHAnsi" w:hAnsi="Arial" w:cs="Arial"/>
                <w:kern w:val="0"/>
                <w:lang w:eastAsia="en-US"/>
              </w:rPr>
              <w:t xml:space="preserve">Крајњи рок за достављање понуда: </w:t>
            </w:r>
          </w:p>
        </w:tc>
        <w:tc>
          <w:tcPr>
            <w:tcW w:w="0" w:type="auto"/>
          </w:tcPr>
          <w:p w:rsidR="00507254" w:rsidRPr="003F6D9D" w:rsidRDefault="00507254" w:rsidP="00507254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06</w:t>
            </w:r>
            <w:r w:rsidRPr="003F6D9D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</w:t>
            </w: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10</w:t>
            </w:r>
            <w:r w:rsidRPr="003F6D9D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.2017</w:t>
            </w: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 године до 10</w:t>
            </w:r>
            <w:r w:rsidRPr="003F6D9D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,00 часова </w:t>
            </w:r>
          </w:p>
        </w:tc>
      </w:tr>
      <w:tr w:rsidR="00507254" w:rsidRPr="00DE0254" w:rsidTr="00507254">
        <w:trPr>
          <w:trHeight w:val="240"/>
          <w:jc w:val="center"/>
        </w:trPr>
        <w:tc>
          <w:tcPr>
            <w:tcW w:w="0" w:type="auto"/>
          </w:tcPr>
          <w:p w:rsidR="00507254" w:rsidRPr="00DE0254" w:rsidRDefault="00507254" w:rsidP="00507254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 w:rsidRPr="00DE0254">
              <w:rPr>
                <w:rFonts w:ascii="Arial" w:eastAsiaTheme="minorHAnsi" w:hAnsi="Arial" w:cs="Arial"/>
                <w:kern w:val="0"/>
                <w:lang w:eastAsia="en-US"/>
              </w:rPr>
              <w:t xml:space="preserve">Јавно отварање: </w:t>
            </w:r>
          </w:p>
        </w:tc>
        <w:tc>
          <w:tcPr>
            <w:tcW w:w="0" w:type="auto"/>
          </w:tcPr>
          <w:p w:rsidR="00507254" w:rsidRPr="003F6D9D" w:rsidRDefault="00507254" w:rsidP="00507254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Arial" w:eastAsiaTheme="minorHAnsi" w:hAnsi="Arial" w:cs="Arial"/>
                <w:kern w:val="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06</w:t>
            </w:r>
            <w:r w:rsidRPr="003F6D9D"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.</w:t>
            </w:r>
            <w:r>
              <w:rPr>
                <w:rFonts w:ascii="Arial" w:eastAsiaTheme="minorHAnsi" w:hAnsi="Arial" w:cs="Arial"/>
                <w:b/>
                <w:bCs/>
                <w:kern w:val="0"/>
                <w:lang w:val="sr-Cyrl-CS" w:eastAsia="en-US"/>
              </w:rPr>
              <w:t>10</w:t>
            </w:r>
            <w:r w:rsidRPr="003F6D9D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.2017. године у 1</w:t>
            </w:r>
            <w:r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>0</w:t>
            </w:r>
            <w:r w:rsidRPr="003F6D9D">
              <w:rPr>
                <w:rFonts w:ascii="Arial" w:eastAsiaTheme="minorHAnsi" w:hAnsi="Arial" w:cs="Arial"/>
                <w:b/>
                <w:bCs/>
                <w:kern w:val="0"/>
                <w:lang w:eastAsia="en-US"/>
              </w:rPr>
              <w:t xml:space="preserve">,30 часова </w:t>
            </w:r>
          </w:p>
        </w:tc>
      </w:tr>
    </w:tbl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507254" w:rsidRDefault="00C35379" w:rsidP="00507254">
      <w:pPr>
        <w:jc w:val="center"/>
        <w:rPr>
          <w:rFonts w:ascii="Arial" w:hAnsi="Arial" w:cs="Arial"/>
          <w:b/>
          <w:lang w:val="sr-Cyrl-CS"/>
        </w:rPr>
      </w:pPr>
      <w:r w:rsidRPr="003B232C">
        <w:rPr>
          <w:rFonts w:ascii="Arial" w:hAnsi="Arial" w:cs="Arial"/>
          <w:b/>
        </w:rPr>
        <w:t xml:space="preserve">Укупан број страна конкурсне </w:t>
      </w:r>
      <w:r w:rsidRPr="004C5A2F">
        <w:rPr>
          <w:rFonts w:ascii="Arial" w:hAnsi="Arial" w:cs="Arial"/>
          <w:b/>
        </w:rPr>
        <w:t>документације:</w:t>
      </w:r>
      <w:r>
        <w:rPr>
          <w:rFonts w:ascii="Arial" w:hAnsi="Arial" w:cs="Arial"/>
          <w:b/>
          <w:lang w:val="sr-Cyrl-CS"/>
        </w:rPr>
        <w:t xml:space="preserve"> </w:t>
      </w:r>
      <w:r w:rsidR="00D27436">
        <w:rPr>
          <w:rFonts w:ascii="Arial" w:hAnsi="Arial" w:cs="Arial"/>
          <w:b/>
          <w:lang w:val="sr-Cyrl-CS"/>
        </w:rPr>
        <w:t>12</w:t>
      </w:r>
      <w:r w:rsidRPr="004C5A2F">
        <w:rPr>
          <w:rFonts w:ascii="Arial" w:hAnsi="Arial" w:cs="Arial"/>
          <w:b/>
        </w:rPr>
        <w:t xml:space="preserve"> стран</w:t>
      </w:r>
      <w:r>
        <w:rPr>
          <w:rFonts w:ascii="Arial" w:hAnsi="Arial" w:cs="Arial"/>
          <w:b/>
          <w:lang w:val="sr-Cyrl-CS"/>
        </w:rPr>
        <w:t>а</w:t>
      </w:r>
    </w:p>
    <w:p w:rsidR="00C3537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152D29" w:rsidRDefault="00C35379" w:rsidP="00C35379">
      <w:pPr>
        <w:pStyle w:val="Default"/>
        <w:rPr>
          <w:rFonts w:ascii="Times New Roman" w:hAnsi="Times New Roman"/>
          <w:lang w:val="sr-Cyrl-CS"/>
        </w:rPr>
      </w:pPr>
    </w:p>
    <w:p w:rsidR="00C35379" w:rsidRPr="00B80587" w:rsidRDefault="00C35379" w:rsidP="00C35379">
      <w:pPr>
        <w:pStyle w:val="Default"/>
        <w:jc w:val="center"/>
        <w:rPr>
          <w:b/>
          <w:lang w:val="sr-Cyrl-CS"/>
        </w:rPr>
      </w:pPr>
      <w:r w:rsidRPr="00B80587">
        <w:rPr>
          <w:b/>
          <w:lang w:val="sr-Cyrl-CS"/>
        </w:rPr>
        <w:t xml:space="preserve">Баточина, </w:t>
      </w:r>
      <w:r w:rsidR="00507254">
        <w:rPr>
          <w:b/>
          <w:lang w:val="sr-Cyrl-CS"/>
        </w:rPr>
        <w:t>септембар</w:t>
      </w:r>
      <w:r w:rsidRPr="00B80587">
        <w:rPr>
          <w:b/>
          <w:lang w:val="sr-Cyrl-CS"/>
        </w:rPr>
        <w:t xml:space="preserve"> 201</w:t>
      </w:r>
      <w:r>
        <w:rPr>
          <w:b/>
          <w:lang w:val="sr-Cyrl-CS"/>
        </w:rPr>
        <w:t>7</w:t>
      </w:r>
      <w:r w:rsidRPr="00B80587">
        <w:rPr>
          <w:b/>
          <w:lang w:val="sr-Cyrl-CS"/>
        </w:rPr>
        <w:t>. године</w:t>
      </w:r>
    </w:p>
    <w:p w:rsidR="00BC0116" w:rsidRDefault="00BC0116" w:rsidP="009116CA">
      <w:pPr>
        <w:ind w:firstLine="720"/>
        <w:jc w:val="both"/>
        <w:rPr>
          <w:rFonts w:ascii="Arial" w:hAnsi="Arial" w:cs="Arial"/>
          <w:bCs/>
          <w:lang w:val="sr-Cyrl-CS"/>
        </w:rPr>
      </w:pPr>
    </w:p>
    <w:p w:rsidR="00E22DC6" w:rsidRPr="00836369" w:rsidRDefault="00F85E55" w:rsidP="00E22DC6">
      <w:pPr>
        <w:ind w:firstLine="720"/>
        <w:jc w:val="both"/>
        <w:rPr>
          <w:rFonts w:ascii="Arial" w:hAnsi="Arial" w:cs="Arial"/>
          <w:bCs/>
          <w:i/>
          <w:iCs/>
        </w:rPr>
      </w:pPr>
      <w:r w:rsidRPr="00836369">
        <w:rPr>
          <w:rFonts w:ascii="Arial" w:hAnsi="Arial" w:cs="Arial"/>
          <w:bCs/>
          <w:lang w:val="sr-Cyrl-CS"/>
        </w:rPr>
        <w:lastRenderedPageBreak/>
        <w:t xml:space="preserve">У складу са чланом 63. Закона о јавним набавкама </w:t>
      </w:r>
      <w:r w:rsidRPr="00836369">
        <w:rPr>
          <w:rFonts w:ascii="Arial" w:hAnsi="Arial" w:cs="Arial"/>
        </w:rPr>
        <w:t>(,,Сл.</w:t>
      </w:r>
      <w:r w:rsidRPr="00836369">
        <w:rPr>
          <w:rFonts w:ascii="Arial" w:hAnsi="Arial" w:cs="Arial"/>
          <w:lang w:val="sr-Cyrl-CS"/>
        </w:rPr>
        <w:t xml:space="preserve"> </w:t>
      </w:r>
      <w:r w:rsidRPr="00836369">
        <w:rPr>
          <w:rFonts w:ascii="Arial" w:hAnsi="Arial" w:cs="Arial"/>
        </w:rPr>
        <w:t>гласник РС“</w:t>
      </w:r>
      <w:r w:rsidRPr="00836369">
        <w:rPr>
          <w:rFonts w:ascii="Arial" w:hAnsi="Arial" w:cs="Arial"/>
          <w:lang w:val="sr-Cyrl-CS"/>
        </w:rPr>
        <w:t>,</w:t>
      </w:r>
      <w:r w:rsidRPr="00836369">
        <w:rPr>
          <w:rFonts w:ascii="Arial" w:hAnsi="Arial" w:cs="Arial"/>
        </w:rPr>
        <w:t xml:space="preserve"> број 1</w:t>
      </w:r>
      <w:r w:rsidRPr="00836369">
        <w:rPr>
          <w:rFonts w:ascii="Arial" w:hAnsi="Arial" w:cs="Arial"/>
          <w:lang w:val="sr-Cyrl-CS"/>
        </w:rPr>
        <w:t>24</w:t>
      </w:r>
      <w:r w:rsidRPr="00836369">
        <w:rPr>
          <w:rFonts w:ascii="Arial" w:hAnsi="Arial" w:cs="Arial"/>
        </w:rPr>
        <w:t>/</w:t>
      </w:r>
      <w:r w:rsidRPr="00836369">
        <w:rPr>
          <w:rFonts w:ascii="Arial" w:hAnsi="Arial" w:cs="Arial"/>
          <w:lang w:val="sr-Cyrl-CS"/>
        </w:rPr>
        <w:t>12</w:t>
      </w:r>
      <w:r w:rsidR="0068112C">
        <w:rPr>
          <w:rFonts w:ascii="Arial" w:hAnsi="Arial" w:cs="Arial"/>
          <w:lang w:val="sr-Cyrl-CS"/>
        </w:rPr>
        <w:t xml:space="preserve"> </w:t>
      </w:r>
      <w:r w:rsidR="009116CA" w:rsidRPr="00836369">
        <w:rPr>
          <w:rFonts w:ascii="Arial" w:hAnsi="Arial" w:cs="Arial"/>
          <w:lang w:val="sr-Cyrl-CS"/>
        </w:rPr>
        <w:t>14/2015</w:t>
      </w:r>
      <w:r w:rsidR="0068112C">
        <w:rPr>
          <w:rFonts w:ascii="Arial" w:hAnsi="Arial" w:cs="Arial"/>
          <w:lang w:val="sr-Cyrl-CS"/>
        </w:rPr>
        <w:t xml:space="preserve"> и 68/2015</w:t>
      </w:r>
      <w:r w:rsidRPr="00836369">
        <w:rPr>
          <w:rFonts w:ascii="Arial" w:hAnsi="Arial" w:cs="Arial"/>
        </w:rPr>
        <w:t>)</w:t>
      </w:r>
      <w:r w:rsidR="0068112C">
        <w:rPr>
          <w:rFonts w:ascii="Arial" w:hAnsi="Arial" w:cs="Arial"/>
          <w:iCs/>
          <w:lang w:val="sr-Cyrl-CS"/>
        </w:rPr>
        <w:t>, Наручи</w:t>
      </w:r>
      <w:r w:rsidR="009921D4">
        <w:rPr>
          <w:rFonts w:ascii="Arial" w:hAnsi="Arial" w:cs="Arial"/>
          <w:iCs/>
        </w:rPr>
        <w:t>ла</w:t>
      </w:r>
      <w:r w:rsidR="009116CA" w:rsidRPr="00836369">
        <w:rPr>
          <w:rFonts w:ascii="Arial" w:hAnsi="Arial" w:cs="Arial"/>
          <w:iCs/>
          <w:lang w:val="sr-Cyrl-CS"/>
        </w:rPr>
        <w:t xml:space="preserve">ц </w:t>
      </w:r>
      <w:r w:rsidR="00C35379" w:rsidRPr="00C35379">
        <w:rPr>
          <w:rFonts w:ascii="Arial" w:hAnsi="Arial" w:cs="Arial"/>
        </w:rPr>
        <w:t xml:space="preserve">Општина Баточина, </w:t>
      </w:r>
      <w:r w:rsidR="00C35379" w:rsidRPr="00C35379">
        <w:rPr>
          <w:rFonts w:ascii="Arial" w:hAnsi="Arial" w:cs="Arial"/>
          <w:lang w:val="sr-Cyrl-CS"/>
        </w:rPr>
        <w:t>Општинска управа</w:t>
      </w:r>
      <w:r w:rsidR="009116CA" w:rsidRPr="009921D4">
        <w:rPr>
          <w:rFonts w:ascii="Arial" w:hAnsi="Arial" w:cs="Arial"/>
          <w:lang w:val="sr-Cyrl-CS"/>
        </w:rPr>
        <w:t>,</w:t>
      </w:r>
      <w:r w:rsidRPr="00836369">
        <w:rPr>
          <w:rFonts w:ascii="Arial" w:hAnsi="Arial" w:cs="Arial"/>
          <w:lang w:val="sr-Cyrl-CS"/>
        </w:rPr>
        <w:t xml:space="preserve"> </w:t>
      </w:r>
      <w:r w:rsidRPr="00836369">
        <w:rPr>
          <w:rFonts w:ascii="Arial" w:hAnsi="Arial" w:cs="Arial"/>
        </w:rPr>
        <w:t>у поступку</w:t>
      </w:r>
      <w:r w:rsidR="00507254">
        <w:rPr>
          <w:rFonts w:ascii="Arial" w:hAnsi="Arial" w:cs="Arial"/>
          <w:lang w:val="sr-Cyrl-CS"/>
        </w:rPr>
        <w:t xml:space="preserve"> јавне набавке мале вредности,</w:t>
      </w:r>
      <w:r w:rsidRPr="00836369">
        <w:rPr>
          <w:rFonts w:ascii="Arial" w:hAnsi="Arial" w:cs="Arial"/>
        </w:rPr>
        <w:t xml:space="preserve"> </w:t>
      </w:r>
      <w:r w:rsidR="00C35379">
        <w:rPr>
          <w:rFonts w:ascii="Arial" w:hAnsi="Arial" w:cs="Arial"/>
          <w:lang w:val="ru-RU"/>
        </w:rPr>
        <w:t xml:space="preserve">интерног броја </w:t>
      </w:r>
      <w:r w:rsidR="00507254">
        <w:rPr>
          <w:rFonts w:ascii="Arial" w:hAnsi="Arial" w:cs="Arial"/>
          <w:lang w:val="ru-RU"/>
        </w:rPr>
        <w:t>1</w:t>
      </w:r>
      <w:r w:rsidR="00C35379">
        <w:rPr>
          <w:rFonts w:ascii="Arial" w:hAnsi="Arial" w:cs="Arial"/>
          <w:lang w:val="ru-RU"/>
        </w:rPr>
        <w:t>5/17,</w:t>
      </w:r>
      <w:r w:rsidR="00C35379" w:rsidRPr="00D720D1">
        <w:rPr>
          <w:rFonts w:ascii="Arial" w:hAnsi="Arial" w:cs="Arial"/>
          <w:lang w:val="ru-RU"/>
        </w:rPr>
        <w:t xml:space="preserve"> </w:t>
      </w:r>
      <w:r w:rsidR="00C35379">
        <w:rPr>
          <w:rFonts w:ascii="Arial" w:hAnsi="Arial" w:cs="Arial"/>
          <w:lang w:val="ru-RU"/>
        </w:rPr>
        <w:t>наведене у Плану јавних набавки под</w:t>
      </w:r>
      <w:r w:rsidR="00507254">
        <w:rPr>
          <w:rFonts w:ascii="Arial" w:hAnsi="Arial" w:cs="Arial"/>
          <w:lang w:val="ru-RU"/>
        </w:rPr>
        <w:t xml:space="preserve"> бројем 1.2</w:t>
      </w:r>
      <w:r w:rsidR="00C35379">
        <w:rPr>
          <w:rFonts w:ascii="Arial" w:hAnsi="Arial" w:cs="Arial"/>
          <w:lang w:val="ru-RU"/>
        </w:rPr>
        <w:t>.</w:t>
      </w:r>
      <w:r w:rsidR="00C35379">
        <w:rPr>
          <w:rFonts w:ascii="Arial" w:hAnsi="Arial" w:cs="Arial"/>
        </w:rPr>
        <w:t>2</w:t>
      </w:r>
      <w:r w:rsidR="00507254">
        <w:rPr>
          <w:rFonts w:ascii="Arial" w:hAnsi="Arial" w:cs="Arial"/>
          <w:lang w:val="sr-Cyrl-CS"/>
        </w:rPr>
        <w:t>0</w:t>
      </w:r>
      <w:r w:rsidR="00C35379">
        <w:rPr>
          <w:rFonts w:ascii="Arial" w:hAnsi="Arial" w:cs="Arial"/>
          <w:lang w:val="ru-RU"/>
        </w:rPr>
        <w:t xml:space="preserve">/17 </w:t>
      </w:r>
      <w:r w:rsidRPr="00836369">
        <w:rPr>
          <w:rFonts w:ascii="Arial" w:hAnsi="Arial" w:cs="Arial"/>
        </w:rPr>
        <w:t xml:space="preserve">– </w:t>
      </w:r>
      <w:r w:rsidR="00507254" w:rsidRPr="00507254">
        <w:rPr>
          <w:rFonts w:ascii="Arial" w:hAnsi="Arial" w:cs="Arial"/>
          <w:b/>
          <w:lang w:val="ru-RU"/>
        </w:rPr>
        <w:t xml:space="preserve">Услуга </w:t>
      </w:r>
      <w:r w:rsidR="00507254" w:rsidRPr="00507254">
        <w:rPr>
          <w:rFonts w:ascii="Arial" w:hAnsi="Arial" w:cs="Arial"/>
          <w:b/>
          <w:lang w:val="sr-Cyrl-CS"/>
        </w:rPr>
        <w:t xml:space="preserve">израде </w:t>
      </w:r>
      <w:r w:rsidR="00507254" w:rsidRPr="00507254">
        <w:rPr>
          <w:rFonts w:ascii="Arial" w:eastAsia="TimesNewRomanPS-BoldMT" w:hAnsi="Arial" w:cs="Arial"/>
          <w:b/>
          <w:bCs/>
          <w:lang w:val="ru-RU"/>
        </w:rPr>
        <w:t>пројекта санације и заштите корита реке Лепенице у зони моста у Баточини са проширењем пешачке стазе и ојачањем конструкције моста</w:t>
      </w:r>
      <w:r w:rsidR="00507254" w:rsidRPr="00C83843">
        <w:rPr>
          <w:rFonts w:ascii="Arial" w:hAnsi="Arial" w:cs="Arial"/>
          <w:lang w:val="sr-Cyrl-CS"/>
        </w:rPr>
        <w:t xml:space="preserve">; </w:t>
      </w:r>
      <w:r w:rsidR="00507254">
        <w:rPr>
          <w:rFonts w:ascii="Arial" w:hAnsi="Arial" w:cs="Arial"/>
          <w:lang w:val="sr-Cyrl-CS"/>
        </w:rPr>
        <w:t>ш</w:t>
      </w:r>
      <w:r w:rsidR="00507254" w:rsidRPr="00251513">
        <w:rPr>
          <w:rFonts w:ascii="Arial" w:hAnsi="Arial" w:cs="Arial"/>
          <w:lang w:val="sr-Cyrl-CS"/>
        </w:rPr>
        <w:t xml:space="preserve">ифра из </w:t>
      </w:r>
      <w:r w:rsidR="00507254" w:rsidRPr="00F10CF1">
        <w:rPr>
          <w:rFonts w:ascii="Arial" w:hAnsi="Arial" w:cs="Arial"/>
          <w:lang w:val="sr-Cyrl-CS"/>
        </w:rPr>
        <w:t xml:space="preserve">ОРН: </w:t>
      </w:r>
      <w:r w:rsidR="00507254" w:rsidRPr="00F10CF1">
        <w:rPr>
          <w:rFonts w:ascii="Arial" w:hAnsi="Arial" w:cs="Arial"/>
        </w:rPr>
        <w:t>71320000 – Услуга техничког прој</w:t>
      </w:r>
      <w:r w:rsidR="00507254" w:rsidRPr="00F10CF1">
        <w:rPr>
          <w:rFonts w:ascii="Arial" w:hAnsi="Arial" w:cs="Arial"/>
          <w:lang w:val="sr-Cyrl-CS"/>
        </w:rPr>
        <w:t>е</w:t>
      </w:r>
      <w:r w:rsidR="00507254" w:rsidRPr="00F10CF1">
        <w:rPr>
          <w:rFonts w:ascii="Arial" w:hAnsi="Arial" w:cs="Arial"/>
        </w:rPr>
        <w:t>ктовања</w:t>
      </w:r>
      <w:r w:rsidR="00E22DC6">
        <w:rPr>
          <w:rFonts w:ascii="Arial" w:hAnsi="Arial" w:cs="Arial"/>
          <w:lang w:val="sr-Cyrl-CS"/>
        </w:rPr>
        <w:t xml:space="preserve">, </w:t>
      </w:r>
      <w:r w:rsidR="00E22DC6" w:rsidRPr="00836369">
        <w:rPr>
          <w:rFonts w:ascii="Arial" w:hAnsi="Arial" w:cs="Arial"/>
          <w:lang w:val="sr-Cyrl-CS"/>
        </w:rPr>
        <w:t>објављуј</w:t>
      </w:r>
      <w:r w:rsidR="00E22DC6">
        <w:rPr>
          <w:rFonts w:ascii="Arial" w:hAnsi="Arial" w:cs="Arial"/>
          <w:lang w:val="sr-Cyrl-CS"/>
        </w:rPr>
        <w:t>е</w:t>
      </w:r>
      <w:r w:rsidR="00E22DC6" w:rsidRPr="00836369">
        <w:rPr>
          <w:rFonts w:ascii="Arial" w:hAnsi="Arial" w:cs="Arial"/>
          <w:lang w:val="sr-Cyrl-CS"/>
        </w:rPr>
        <w:t xml:space="preserve"> </w:t>
      </w:r>
      <w:r w:rsidR="00E22DC6" w:rsidRPr="00836369">
        <w:rPr>
          <w:rFonts w:ascii="Arial" w:hAnsi="Arial" w:cs="Arial"/>
        </w:rPr>
        <w:t xml:space="preserve">I </w:t>
      </w:r>
      <w:r w:rsidR="00E22DC6" w:rsidRPr="00836369">
        <w:rPr>
          <w:rFonts w:ascii="Arial" w:hAnsi="Arial" w:cs="Arial"/>
          <w:lang w:val="sr-Cyrl-CS"/>
        </w:rPr>
        <w:t>Измену и допуну конкурсне документације.</w:t>
      </w:r>
    </w:p>
    <w:p w:rsidR="00507254" w:rsidRPr="00507254" w:rsidRDefault="00507254" w:rsidP="00E22DC6">
      <w:pPr>
        <w:jc w:val="both"/>
        <w:rPr>
          <w:rFonts w:ascii="Arial" w:hAnsi="Arial" w:cs="Arial"/>
          <w:lang w:val="sr-Cyrl-CS"/>
        </w:rPr>
      </w:pPr>
    </w:p>
    <w:p w:rsidR="00CF3627" w:rsidRDefault="005761F9" w:rsidP="00CF3627">
      <w:pPr>
        <w:ind w:firstLine="720"/>
        <w:jc w:val="both"/>
        <w:rPr>
          <w:rFonts w:ascii="Arial" w:hAnsi="Arial" w:cs="Arial"/>
          <w:b/>
          <w:lang w:val="sr-Cyrl-CS"/>
        </w:rPr>
      </w:pPr>
      <w:r w:rsidRPr="00836369">
        <w:rPr>
          <w:rFonts w:ascii="Arial" w:hAnsi="Arial" w:cs="Arial"/>
          <w:b/>
          <w:lang w:val="sr-Cyrl-CS"/>
        </w:rPr>
        <w:t>Мења се:</w:t>
      </w:r>
    </w:p>
    <w:p w:rsidR="00FE5D3F" w:rsidRPr="00FE5D3F" w:rsidRDefault="005761F9" w:rsidP="00FE5D3F">
      <w:pPr>
        <w:pStyle w:val="ListParagraph"/>
        <w:numPr>
          <w:ilvl w:val="0"/>
          <w:numId w:val="29"/>
        </w:numPr>
        <w:ind w:left="0" w:firstLine="0"/>
        <w:jc w:val="both"/>
        <w:rPr>
          <w:rFonts w:ascii="Arial" w:hAnsi="Arial" w:cs="Arial"/>
          <w:iCs/>
          <w:lang w:val="sr-Cyrl-CS"/>
        </w:rPr>
      </w:pPr>
      <w:r w:rsidRPr="00F60FCD">
        <w:rPr>
          <w:rFonts w:ascii="Arial" w:hAnsi="Arial" w:cs="Arial"/>
          <w:b/>
          <w:lang w:val="sr-Cyrl-CS"/>
        </w:rPr>
        <w:t xml:space="preserve">Поглавље </w:t>
      </w:r>
      <w:r w:rsidR="00197F7E" w:rsidRPr="00F60FCD">
        <w:rPr>
          <w:rFonts w:ascii="Arial" w:hAnsi="Arial" w:cs="Arial"/>
          <w:b/>
        </w:rPr>
        <w:t>I</w:t>
      </w:r>
      <w:r w:rsidR="0066613D">
        <w:rPr>
          <w:rFonts w:ascii="Arial" w:hAnsi="Arial" w:cs="Arial"/>
          <w:b/>
        </w:rPr>
        <w:t>II</w:t>
      </w:r>
      <w:r w:rsidRPr="00F60FCD">
        <w:rPr>
          <w:rFonts w:ascii="Arial" w:hAnsi="Arial" w:cs="Arial"/>
          <w:b/>
        </w:rPr>
        <w:t xml:space="preserve"> – </w:t>
      </w:r>
      <w:r w:rsidR="0066613D" w:rsidRPr="0066613D">
        <w:rPr>
          <w:rFonts w:ascii="Arial" w:eastAsia="TimesNewRomanPSMT" w:hAnsi="Arial" w:cs="Arial"/>
          <w:b/>
          <w:i/>
          <w:lang w:val="ru-RU"/>
        </w:rPr>
        <w:t>Врста, техничке карактеристике, квалитет, количина и опис добара, радова или услуга, начин спровођења контроле и обезбеђења гаранције квалитета, рок извршења, место извршења или исп</w:t>
      </w:r>
      <w:r w:rsidR="0066613D" w:rsidRPr="0066613D">
        <w:rPr>
          <w:rFonts w:ascii="Arial" w:eastAsia="TimesNewRomanPSMT" w:hAnsi="Arial" w:cs="Arial"/>
          <w:b/>
          <w:i/>
        </w:rPr>
        <w:t>o</w:t>
      </w:r>
      <w:r w:rsidR="0066613D" w:rsidRPr="0066613D">
        <w:rPr>
          <w:rFonts w:ascii="Arial" w:eastAsia="TimesNewRomanPSMT" w:hAnsi="Arial" w:cs="Arial"/>
          <w:b/>
          <w:i/>
          <w:lang w:val="ru-RU"/>
        </w:rPr>
        <w:t xml:space="preserve">руке добара, евентуалне додатне </w:t>
      </w:r>
      <w:r w:rsidR="0066613D">
        <w:rPr>
          <w:rFonts w:ascii="Arial" w:eastAsia="TimesNewRomanPSMT" w:hAnsi="Arial" w:cs="Arial"/>
          <w:b/>
          <w:i/>
        </w:rPr>
        <w:t>у</w:t>
      </w:r>
      <w:r w:rsidR="0066613D" w:rsidRPr="0066613D">
        <w:rPr>
          <w:rFonts w:ascii="Arial" w:eastAsia="TimesNewRomanPSMT" w:hAnsi="Arial" w:cs="Arial"/>
          <w:b/>
          <w:i/>
          <w:lang w:val="ru-RU"/>
        </w:rPr>
        <w:t>слуга и сл.</w:t>
      </w:r>
      <w:r w:rsidR="00C35379">
        <w:rPr>
          <w:rFonts w:ascii="Arial" w:eastAsia="TimesNewRomanPSMT" w:hAnsi="Arial" w:cs="Arial"/>
          <w:b/>
        </w:rPr>
        <w:t xml:space="preserve">, </w:t>
      </w:r>
      <w:r w:rsidR="00FE5D3F">
        <w:rPr>
          <w:rFonts w:ascii="Arial" w:eastAsia="TimesNewRomanPSMT" w:hAnsi="Arial" w:cs="Arial"/>
        </w:rPr>
        <w:t>рок за израду пројекта</w:t>
      </w:r>
      <w:r w:rsidR="00C35379">
        <w:rPr>
          <w:rFonts w:ascii="Arial" w:eastAsia="TimesNewRomanPSMT" w:hAnsi="Arial" w:cs="Arial"/>
        </w:rPr>
        <w:t xml:space="preserve">, </w:t>
      </w:r>
      <w:r w:rsidR="00D472E2" w:rsidRPr="00F60FCD">
        <w:rPr>
          <w:rFonts w:ascii="Arial" w:hAnsi="Arial" w:cs="Arial"/>
        </w:rPr>
        <w:t>на стр.</w:t>
      </w:r>
      <w:r w:rsidR="00DB3DBC">
        <w:rPr>
          <w:rFonts w:ascii="Arial" w:hAnsi="Arial" w:cs="Arial"/>
        </w:rPr>
        <w:t xml:space="preserve"> </w:t>
      </w:r>
      <w:r w:rsidR="00FE5D3F">
        <w:rPr>
          <w:rFonts w:ascii="Arial" w:hAnsi="Arial" w:cs="Arial"/>
        </w:rPr>
        <w:t>6/39</w:t>
      </w:r>
      <w:r w:rsidR="00D472E2" w:rsidRPr="00F60FCD">
        <w:rPr>
          <w:rFonts w:ascii="Arial" w:hAnsi="Arial" w:cs="Arial"/>
        </w:rPr>
        <w:t xml:space="preserve"> конкурсне документације</w:t>
      </w:r>
      <w:r w:rsidR="004E2A14">
        <w:rPr>
          <w:rFonts w:ascii="Arial" w:hAnsi="Arial" w:cs="Arial"/>
        </w:rPr>
        <w:t xml:space="preserve">, </w:t>
      </w:r>
      <w:r w:rsidR="00FE5D3F" w:rsidRPr="00FE5D3F">
        <w:rPr>
          <w:rFonts w:ascii="Arial" w:hAnsi="Arial" w:cs="Arial"/>
          <w:b/>
          <w:u w:val="single"/>
        </w:rPr>
        <w:t xml:space="preserve">мења </w:t>
      </w:r>
      <w:r w:rsidR="00FE5D3F">
        <w:rPr>
          <w:rFonts w:ascii="Arial" w:hAnsi="Arial" w:cs="Arial"/>
          <w:b/>
          <w:u w:val="single"/>
        </w:rPr>
        <w:t>се и гласи:</w:t>
      </w:r>
      <w:r w:rsidR="00FE5D3F">
        <w:rPr>
          <w:rFonts w:ascii="Arial" w:hAnsi="Arial" w:cs="Arial"/>
          <w:b/>
        </w:rPr>
        <w:t xml:space="preserve"> „</w:t>
      </w:r>
      <w:r w:rsidR="00FE5D3F" w:rsidRPr="00FE5D3F">
        <w:rPr>
          <w:rFonts w:ascii="Arial" w:hAnsi="Arial" w:cs="Arial"/>
        </w:rPr>
        <w:t>Рок за</w:t>
      </w:r>
      <w:r w:rsidR="00FE5D3F" w:rsidRPr="00FE5D3F">
        <w:rPr>
          <w:rFonts w:ascii="Arial" w:hAnsi="Arial" w:cs="Arial"/>
          <w:lang w:val="en-GB"/>
        </w:rPr>
        <w:t xml:space="preserve"> израд</w:t>
      </w:r>
      <w:r w:rsidR="00FE5D3F" w:rsidRPr="00FE5D3F">
        <w:rPr>
          <w:rFonts w:ascii="Arial" w:hAnsi="Arial" w:cs="Arial"/>
        </w:rPr>
        <w:t>у</w:t>
      </w:r>
      <w:r w:rsidR="00FE5D3F" w:rsidRPr="00FE5D3F">
        <w:rPr>
          <w:rFonts w:ascii="Arial" w:hAnsi="Arial" w:cs="Arial"/>
          <w:lang w:val="en-GB"/>
        </w:rPr>
        <w:t xml:space="preserve"> пројекта је </w:t>
      </w:r>
      <w:r w:rsidR="00FE5D3F" w:rsidRPr="00FE5D3F">
        <w:rPr>
          <w:rFonts w:ascii="Arial" w:hAnsi="Arial" w:cs="Arial"/>
        </w:rPr>
        <w:t xml:space="preserve">максимално </w:t>
      </w:r>
      <w:r w:rsidR="00FE5D3F">
        <w:rPr>
          <w:rFonts w:ascii="Arial" w:hAnsi="Arial" w:cs="Arial"/>
        </w:rPr>
        <w:t>15</w:t>
      </w:r>
      <w:r w:rsidR="00FE5D3F" w:rsidRPr="00FE5D3F">
        <w:rPr>
          <w:rFonts w:ascii="Arial" w:hAnsi="Arial" w:cs="Arial"/>
          <w:lang w:val="en-GB"/>
        </w:rPr>
        <w:t xml:space="preserve"> </w:t>
      </w:r>
      <w:r w:rsidR="00FE5D3F" w:rsidRPr="00FE5D3F">
        <w:rPr>
          <w:rFonts w:ascii="Arial" w:hAnsi="Arial" w:cs="Arial"/>
        </w:rPr>
        <w:t xml:space="preserve">календарских </w:t>
      </w:r>
      <w:r w:rsidR="00FE5D3F" w:rsidRPr="00FE5D3F">
        <w:rPr>
          <w:rFonts w:ascii="Arial" w:hAnsi="Arial" w:cs="Arial"/>
          <w:lang w:val="en-GB"/>
        </w:rPr>
        <w:t>дана.</w:t>
      </w:r>
      <w:r w:rsidR="00FE5D3F">
        <w:rPr>
          <w:rFonts w:ascii="Arial" w:hAnsi="Arial" w:cs="Arial"/>
        </w:rPr>
        <w:t>“</w:t>
      </w:r>
    </w:p>
    <w:p w:rsidR="00DD1C48" w:rsidRDefault="00DD1C48" w:rsidP="00DD1C48">
      <w:pPr>
        <w:jc w:val="both"/>
        <w:rPr>
          <w:rFonts w:ascii="Arial" w:hAnsi="Arial" w:cs="Arial"/>
          <w:iCs/>
          <w:lang w:val="sr-Cyrl-CS"/>
        </w:rPr>
      </w:pPr>
    </w:p>
    <w:p w:rsidR="00B00880" w:rsidRDefault="00DD1C48" w:rsidP="00B00880">
      <w:pPr>
        <w:jc w:val="both"/>
        <w:rPr>
          <w:rFonts w:ascii="Arial" w:hAnsi="Arial" w:cs="Arial"/>
          <w:lang w:val="sr-Cyrl-CS"/>
        </w:rPr>
      </w:pPr>
      <w:r w:rsidRPr="00B00880">
        <w:rPr>
          <w:rFonts w:ascii="Arial" w:hAnsi="Arial" w:cs="Arial"/>
          <w:b/>
          <w:iCs/>
          <w:lang w:val="sr-Cyrl-CS"/>
        </w:rPr>
        <w:t xml:space="preserve">2)     </w:t>
      </w:r>
      <w:r w:rsidRPr="00B00880">
        <w:rPr>
          <w:rFonts w:ascii="Arial" w:hAnsi="Arial" w:cs="Arial"/>
          <w:b/>
          <w:iCs/>
          <w:lang w:val="sr-Cyrl-CS"/>
        </w:rPr>
        <w:tab/>
      </w:r>
      <w:r w:rsidR="00365AE1">
        <w:rPr>
          <w:rFonts w:ascii="Arial" w:hAnsi="Arial" w:cs="Arial"/>
          <w:b/>
          <w:iCs/>
          <w:lang w:val="sr-Cyrl-CS"/>
        </w:rPr>
        <w:t xml:space="preserve"> </w:t>
      </w:r>
      <w:r w:rsidRPr="00B00880">
        <w:rPr>
          <w:rFonts w:ascii="Arial" w:hAnsi="Arial" w:cs="Arial"/>
          <w:b/>
          <w:iCs/>
          <w:lang w:val="sr-Cyrl-CS"/>
        </w:rPr>
        <w:t xml:space="preserve">Поглавље </w:t>
      </w:r>
      <w:r w:rsidR="00DB3DBC">
        <w:rPr>
          <w:rFonts w:ascii="Arial" w:hAnsi="Arial" w:cs="Arial"/>
          <w:b/>
          <w:iCs/>
        </w:rPr>
        <w:t>V</w:t>
      </w:r>
      <w:r w:rsidRPr="00B00880">
        <w:rPr>
          <w:rFonts w:ascii="Arial" w:hAnsi="Arial" w:cs="Arial"/>
          <w:b/>
          <w:iCs/>
        </w:rPr>
        <w:t xml:space="preserve"> – </w:t>
      </w:r>
      <w:r w:rsidR="00DB3DBC" w:rsidRPr="00DB3DBC">
        <w:rPr>
          <w:rFonts w:ascii="Arial" w:eastAsia="TimesNewRomanPSMT" w:hAnsi="Arial" w:cs="Arial"/>
          <w:b/>
          <w:lang w:val="ru-RU"/>
        </w:rPr>
        <w:t>Услови за учешће у поступку јавне набавке из чл. 75. и 76. Закона и упутство како се доказује испуњеност тих услова</w:t>
      </w:r>
      <w:r w:rsidRPr="00B00880">
        <w:rPr>
          <w:rFonts w:ascii="Arial" w:eastAsia="TimesNewRomanPSMT" w:hAnsi="Arial" w:cs="Arial"/>
          <w:b/>
          <w:lang w:val="ru-RU"/>
        </w:rPr>
        <w:t xml:space="preserve">, </w:t>
      </w:r>
      <w:r w:rsidRPr="00B00880">
        <w:rPr>
          <w:rFonts w:ascii="Arial" w:eastAsia="TimesNewRomanPSMT" w:hAnsi="Arial" w:cs="Arial"/>
          <w:lang w:val="ru-RU"/>
        </w:rPr>
        <w:t xml:space="preserve">додатни услови, за рб. 2. </w:t>
      </w:r>
      <w:r w:rsidR="00DB3DBC">
        <w:rPr>
          <w:rFonts w:ascii="Arial" w:eastAsia="TimesNewRomanPSMT" w:hAnsi="Arial" w:cs="Arial"/>
          <w:lang w:val="ru-RU"/>
        </w:rPr>
        <w:t xml:space="preserve">Пословни </w:t>
      </w:r>
      <w:r w:rsidRPr="00B00880">
        <w:rPr>
          <w:rFonts w:ascii="Arial" w:eastAsia="TimesNewRomanPSMT" w:hAnsi="Arial" w:cs="Arial"/>
          <w:lang w:val="ru-RU"/>
        </w:rPr>
        <w:t>капацитет, на стр.</w:t>
      </w:r>
      <w:r w:rsidR="00DB3DBC">
        <w:rPr>
          <w:rFonts w:ascii="Arial" w:eastAsia="TimesNewRomanPSMT" w:hAnsi="Arial" w:cs="Arial"/>
          <w:lang w:val="ru-RU"/>
        </w:rPr>
        <w:t xml:space="preserve"> 8/39</w:t>
      </w:r>
      <w:r w:rsidRPr="00B00880">
        <w:rPr>
          <w:rFonts w:ascii="Arial" w:eastAsia="TimesNewRomanPSMT" w:hAnsi="Arial" w:cs="Arial"/>
          <w:lang w:val="ru-RU"/>
        </w:rPr>
        <w:t xml:space="preserve"> конкурсне документације </w:t>
      </w:r>
      <w:r w:rsidRPr="00B00880">
        <w:rPr>
          <w:rFonts w:ascii="Arial" w:eastAsia="TimesNewRomanPSMT" w:hAnsi="Arial" w:cs="Arial"/>
          <w:b/>
          <w:u w:val="single"/>
          <w:lang w:val="ru-RU"/>
        </w:rPr>
        <w:t>мења се и гласи</w:t>
      </w:r>
      <w:r w:rsidR="00E22DC6">
        <w:rPr>
          <w:rFonts w:ascii="Arial" w:eastAsia="TimesNewRomanPSMT" w:hAnsi="Arial" w:cs="Arial"/>
          <w:lang w:val="ru-RU"/>
        </w:rPr>
        <w:t xml:space="preserve">: </w:t>
      </w:r>
      <w:r w:rsidRPr="00B00880">
        <w:rPr>
          <w:rFonts w:ascii="Arial" w:eastAsia="TimesNewRomanPSMT" w:hAnsi="Arial" w:cs="Arial"/>
          <w:lang w:val="ru-RU"/>
        </w:rPr>
        <w:t>«</w:t>
      </w:r>
      <w:r w:rsidR="00DB3DBC">
        <w:rPr>
          <w:rFonts w:ascii="Arial" w:hAnsi="Arial" w:cs="Arial"/>
          <w:lang w:val="sr-Cyrl-CS"/>
        </w:rPr>
        <w:t>Да је у претходне</w:t>
      </w:r>
      <w:r w:rsidR="00DB3DBC" w:rsidRPr="005B1881">
        <w:rPr>
          <w:rFonts w:ascii="Arial" w:hAnsi="Arial" w:cs="Arial"/>
          <w:lang w:val="sr-Cyrl-CS"/>
        </w:rPr>
        <w:t xml:space="preserve"> </w:t>
      </w:r>
      <w:r w:rsidR="00DB3DBC">
        <w:rPr>
          <w:rFonts w:ascii="Arial" w:hAnsi="Arial" w:cs="Arial"/>
          <w:lang w:val="sr-Cyrl-CS"/>
        </w:rPr>
        <w:t>3 обрачунске године (2014, 2015</w:t>
      </w:r>
      <w:r w:rsidR="00DB3DBC" w:rsidRPr="005B1881">
        <w:rPr>
          <w:rFonts w:ascii="Arial" w:hAnsi="Arial" w:cs="Arial"/>
          <w:lang w:val="sr-Cyrl-CS"/>
        </w:rPr>
        <w:t>. и 201</w:t>
      </w:r>
      <w:r w:rsidR="00DB3DBC">
        <w:rPr>
          <w:rFonts w:ascii="Arial" w:hAnsi="Arial" w:cs="Arial"/>
          <w:lang w:val="sr-Cyrl-CS"/>
        </w:rPr>
        <w:t>6</w:t>
      </w:r>
      <w:r w:rsidR="00DB3DBC" w:rsidRPr="005B1881">
        <w:rPr>
          <w:rFonts w:ascii="Arial" w:hAnsi="Arial" w:cs="Arial"/>
          <w:lang w:val="sr-Cyrl-CS"/>
        </w:rPr>
        <w:t xml:space="preserve">.) </w:t>
      </w:r>
      <w:r w:rsidR="00DB3DBC">
        <w:rPr>
          <w:rFonts w:ascii="Arial" w:hAnsi="Arial" w:cs="Arial"/>
          <w:lang w:val="sr-Cyrl-CS"/>
        </w:rPr>
        <w:t>учествовао у  најмање једном пројекту регулације речног корита или утрђивања обале реке, као пројектант или надзорни орган“.</w:t>
      </w:r>
    </w:p>
    <w:p w:rsidR="00DB3DBC" w:rsidRDefault="00DB3DBC" w:rsidP="00B00880">
      <w:pPr>
        <w:jc w:val="both"/>
        <w:rPr>
          <w:rFonts w:ascii="Arial" w:hAnsi="Arial" w:cs="Arial"/>
          <w:lang w:val="sr-Cyrl-CS"/>
        </w:rPr>
      </w:pPr>
    </w:p>
    <w:p w:rsidR="00B00880" w:rsidRPr="00DB3DBC" w:rsidRDefault="00365AE1" w:rsidP="00365AE1">
      <w:pPr>
        <w:jc w:val="both"/>
        <w:rPr>
          <w:rFonts w:ascii="Arial" w:eastAsia="TimesNewRomanPSMT" w:hAnsi="Arial" w:cs="Arial"/>
          <w:bCs/>
          <w:lang w:val="sr-Cyrl-CS"/>
        </w:rPr>
      </w:pPr>
      <w:r>
        <w:rPr>
          <w:rFonts w:ascii="Arial" w:hAnsi="Arial" w:cs="Arial"/>
          <w:b/>
          <w:iCs/>
          <w:lang w:val="sr-Cyrl-CS"/>
        </w:rPr>
        <w:t xml:space="preserve">3)    </w:t>
      </w:r>
      <w:r w:rsidR="00682726">
        <w:rPr>
          <w:rFonts w:ascii="Arial" w:hAnsi="Arial" w:cs="Arial"/>
          <w:b/>
          <w:iCs/>
          <w:lang w:val="sr-Cyrl-CS"/>
        </w:rPr>
        <w:t xml:space="preserve">Поглавље </w:t>
      </w:r>
      <w:r w:rsidR="00DB3DBC">
        <w:rPr>
          <w:rFonts w:ascii="Arial" w:hAnsi="Arial" w:cs="Arial"/>
          <w:b/>
          <w:iCs/>
        </w:rPr>
        <w:t>VII</w:t>
      </w:r>
      <w:r w:rsidR="00682726">
        <w:rPr>
          <w:rFonts w:ascii="Arial" w:hAnsi="Arial" w:cs="Arial"/>
          <w:b/>
          <w:iCs/>
        </w:rPr>
        <w:t xml:space="preserve"> – Обрасци који чине саставни део понуде, Образац понуде (Образац 1), </w:t>
      </w:r>
      <w:r w:rsidR="00682726">
        <w:rPr>
          <w:rFonts w:ascii="Arial" w:hAnsi="Arial" w:cs="Arial"/>
          <w:iCs/>
        </w:rPr>
        <w:t xml:space="preserve">тачка 5. на стр. </w:t>
      </w:r>
      <w:r w:rsidR="00DB3DBC">
        <w:rPr>
          <w:rFonts w:ascii="Arial" w:hAnsi="Arial" w:cs="Arial"/>
          <w:iCs/>
        </w:rPr>
        <w:t>17/39</w:t>
      </w:r>
      <w:r w:rsidR="00682726">
        <w:rPr>
          <w:rFonts w:ascii="Arial" w:hAnsi="Arial" w:cs="Arial"/>
          <w:iCs/>
        </w:rPr>
        <w:t xml:space="preserve"> </w:t>
      </w:r>
      <w:r w:rsidR="00682726" w:rsidRPr="00F60FCD">
        <w:rPr>
          <w:rFonts w:ascii="Arial" w:hAnsi="Arial" w:cs="Arial"/>
        </w:rPr>
        <w:t>конкурсне документације</w:t>
      </w:r>
      <w:r w:rsidR="00682726">
        <w:rPr>
          <w:rFonts w:ascii="Arial" w:hAnsi="Arial" w:cs="Arial"/>
        </w:rPr>
        <w:t xml:space="preserve">, </w:t>
      </w:r>
      <w:r w:rsidR="00DB3DBC">
        <w:rPr>
          <w:rFonts w:ascii="Arial" w:hAnsi="Arial" w:cs="Arial"/>
        </w:rPr>
        <w:t xml:space="preserve">за рок извршења услуге у табели, </w:t>
      </w:r>
      <w:r w:rsidR="00DB3DBC" w:rsidRPr="00DB3DBC">
        <w:rPr>
          <w:rFonts w:ascii="Arial" w:hAnsi="Arial" w:cs="Arial"/>
          <w:b/>
          <w:u w:val="single"/>
        </w:rPr>
        <w:t>мења се и гласи</w:t>
      </w:r>
      <w:r w:rsidR="00DB3DBC">
        <w:rPr>
          <w:rFonts w:ascii="Arial" w:hAnsi="Arial" w:cs="Arial"/>
        </w:rPr>
        <w:t xml:space="preserve">: </w:t>
      </w:r>
      <w:r w:rsidR="00682726">
        <w:rPr>
          <w:rFonts w:ascii="Arial" w:hAnsi="Arial" w:cs="Arial"/>
        </w:rPr>
        <w:t xml:space="preserve"> „</w:t>
      </w:r>
      <w:r w:rsidR="00DB3DBC" w:rsidRPr="00DB3DBC">
        <w:rPr>
          <w:rFonts w:ascii="Arial" w:eastAsia="TimesNewRomanPSMT" w:hAnsi="Arial" w:cs="Arial"/>
          <w:bCs/>
          <w:lang w:val="ru-RU"/>
        </w:rPr>
        <w:t xml:space="preserve"> </w:t>
      </w:r>
      <w:r w:rsidR="00DB3DBC">
        <w:rPr>
          <w:rFonts w:ascii="Arial" w:eastAsia="TimesNewRomanPSMT" w:hAnsi="Arial" w:cs="Arial"/>
          <w:bCs/>
          <w:lang w:val="ru-RU"/>
        </w:rPr>
        <w:t>Рок извршења услуге</w:t>
      </w:r>
      <w:r w:rsidR="00DB3DBC">
        <w:rPr>
          <w:rFonts w:ascii="Arial" w:eastAsia="TimesNewRomanPSMT" w:hAnsi="Arial" w:cs="Arial"/>
          <w:bCs/>
        </w:rPr>
        <w:t xml:space="preserve"> (</w:t>
      </w:r>
      <w:r w:rsidR="00DB3DBC">
        <w:rPr>
          <w:rFonts w:ascii="Arial" w:eastAsia="TimesNewRomanPSMT" w:hAnsi="Arial" w:cs="Arial"/>
          <w:bCs/>
          <w:lang w:val="sr-Cyrl-CS"/>
        </w:rPr>
        <w:t>максимално 15 календарских дана)“.</w:t>
      </w:r>
    </w:p>
    <w:p w:rsidR="00B00880" w:rsidRPr="00B00880" w:rsidRDefault="00B00880" w:rsidP="00B00880">
      <w:pPr>
        <w:tabs>
          <w:tab w:val="left" w:pos="-90"/>
        </w:tabs>
        <w:jc w:val="both"/>
        <w:rPr>
          <w:rFonts w:ascii="Arial" w:hAnsi="Arial" w:cs="Arial"/>
          <w:b/>
          <w:iCs/>
          <w:lang w:val="sr-Cyrl-CS"/>
        </w:rPr>
      </w:pPr>
    </w:p>
    <w:p w:rsidR="00DB3DBC" w:rsidRPr="00DB3DBC" w:rsidRDefault="00DB3DBC" w:rsidP="00DB3DBC">
      <w:pPr>
        <w:pStyle w:val="ListParagraph"/>
        <w:ind w:left="0"/>
        <w:jc w:val="both"/>
        <w:rPr>
          <w:rFonts w:ascii="Arial" w:hAnsi="Arial" w:cs="Arial"/>
          <w:iCs/>
          <w:lang w:val="sr-Cyrl-CS"/>
        </w:rPr>
      </w:pPr>
      <w:r>
        <w:rPr>
          <w:rFonts w:ascii="Arial" w:hAnsi="Arial" w:cs="Arial"/>
          <w:b/>
          <w:iCs/>
          <w:lang w:val="sr-Cyrl-CS"/>
        </w:rPr>
        <w:t xml:space="preserve">4)   </w:t>
      </w:r>
      <w:r w:rsidR="00B32471">
        <w:rPr>
          <w:rFonts w:ascii="Arial" w:hAnsi="Arial" w:cs="Arial"/>
          <w:b/>
          <w:iCs/>
          <w:lang w:val="sr-Cyrl-CS"/>
        </w:rPr>
        <w:t xml:space="preserve">Поглавље </w:t>
      </w:r>
      <w:r>
        <w:rPr>
          <w:rFonts w:ascii="Arial" w:hAnsi="Arial" w:cs="Arial"/>
          <w:b/>
          <w:iCs/>
        </w:rPr>
        <w:t>VIII</w:t>
      </w:r>
      <w:r w:rsidR="00B32471">
        <w:rPr>
          <w:rFonts w:ascii="Arial" w:hAnsi="Arial" w:cs="Arial"/>
          <w:b/>
          <w:iCs/>
        </w:rPr>
        <w:t xml:space="preserve"> –</w:t>
      </w:r>
      <w:r w:rsidR="00B32471" w:rsidRPr="00B32471">
        <w:rPr>
          <w:rFonts w:ascii="Arial" w:hAnsi="Arial" w:cs="Arial"/>
          <w:b/>
          <w:iCs/>
        </w:rPr>
        <w:t xml:space="preserve"> </w:t>
      </w:r>
      <w:r w:rsidR="00B32471">
        <w:rPr>
          <w:rFonts w:ascii="Arial" w:hAnsi="Arial" w:cs="Arial"/>
          <w:b/>
          <w:iCs/>
        </w:rPr>
        <w:t xml:space="preserve">Модел уговора, </w:t>
      </w:r>
      <w:r w:rsidR="00B32471" w:rsidRPr="00B32471">
        <w:rPr>
          <w:rFonts w:ascii="Arial" w:hAnsi="Arial" w:cs="Arial"/>
          <w:iCs/>
        </w:rPr>
        <w:t xml:space="preserve">члан </w:t>
      </w:r>
      <w:r>
        <w:rPr>
          <w:rFonts w:ascii="Arial" w:hAnsi="Arial" w:cs="Arial"/>
          <w:iCs/>
        </w:rPr>
        <w:t>6</w:t>
      </w:r>
      <w:r w:rsidR="00B32471" w:rsidRPr="00B32471">
        <w:rPr>
          <w:rFonts w:ascii="Arial" w:hAnsi="Arial" w:cs="Arial"/>
          <w:iCs/>
        </w:rPr>
        <w:t>.</w:t>
      </w:r>
      <w:r w:rsidR="00B32471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  <w:lang w:val="sr-Cyrl-CS"/>
        </w:rPr>
        <w:t xml:space="preserve">став 1. </w:t>
      </w:r>
      <w:proofErr w:type="gramStart"/>
      <w:r w:rsidR="00B32471">
        <w:rPr>
          <w:rFonts w:ascii="Arial" w:hAnsi="Arial" w:cs="Arial"/>
          <w:iCs/>
        </w:rPr>
        <w:t>на</w:t>
      </w:r>
      <w:proofErr w:type="gramEnd"/>
      <w:r w:rsidR="00B32471">
        <w:rPr>
          <w:rFonts w:ascii="Arial" w:hAnsi="Arial" w:cs="Arial"/>
          <w:iCs/>
        </w:rPr>
        <w:t xml:space="preserve"> стр.</w:t>
      </w:r>
      <w:r w:rsidR="00F64189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26/39</w:t>
      </w:r>
      <w:r w:rsidR="00F64189" w:rsidRPr="00F64189">
        <w:rPr>
          <w:rFonts w:ascii="Arial" w:eastAsia="TimesNewRomanPSMT" w:hAnsi="Arial" w:cs="Arial"/>
          <w:lang w:val="ru-RU"/>
        </w:rPr>
        <w:t xml:space="preserve"> </w:t>
      </w:r>
      <w:r w:rsidR="00F64189" w:rsidRPr="00B00880">
        <w:rPr>
          <w:rFonts w:ascii="Arial" w:eastAsia="TimesNewRomanPSMT" w:hAnsi="Arial" w:cs="Arial"/>
          <w:lang w:val="ru-RU"/>
        </w:rPr>
        <w:t xml:space="preserve">конкурсне документације </w:t>
      </w:r>
      <w:r w:rsidR="00F64189" w:rsidRPr="00B00880">
        <w:rPr>
          <w:rFonts w:ascii="Arial" w:eastAsia="TimesNewRomanPSMT" w:hAnsi="Arial" w:cs="Arial"/>
          <w:b/>
          <w:u w:val="single"/>
          <w:lang w:val="ru-RU"/>
        </w:rPr>
        <w:t>мења се и гласи</w:t>
      </w:r>
      <w:r w:rsidR="00F64189" w:rsidRPr="00B00880">
        <w:rPr>
          <w:rFonts w:ascii="Arial" w:eastAsia="TimesNewRomanPSMT" w:hAnsi="Arial" w:cs="Arial"/>
          <w:lang w:val="ru-RU"/>
        </w:rPr>
        <w:t xml:space="preserve">: </w:t>
      </w:r>
      <w:r w:rsidR="00F64189">
        <w:rPr>
          <w:rFonts w:ascii="Arial" w:eastAsia="TimesNewRomanPSMT" w:hAnsi="Arial" w:cs="Arial"/>
          <w:lang w:val="ru-RU"/>
        </w:rPr>
        <w:t>«</w:t>
      </w:r>
      <w:r>
        <w:rPr>
          <w:rFonts w:ascii="Arial" w:eastAsia="Times New Roman" w:hAnsi="Arial" w:cs="Arial"/>
          <w:kern w:val="0"/>
          <w:lang w:eastAsia="en-US"/>
        </w:rPr>
        <w:t>Извршилац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bCs/>
          <w:kern w:val="0"/>
          <w:lang w:eastAsia="en-US"/>
        </w:rPr>
        <w:t>се обавезује да уговорен</w:t>
      </w:r>
      <w:r>
        <w:rPr>
          <w:rFonts w:ascii="Arial" w:eastAsia="Times New Roman" w:hAnsi="Arial" w:cs="Arial"/>
          <w:bCs/>
          <w:kern w:val="0"/>
          <w:lang w:val="sr-Cyrl-CS" w:eastAsia="en-US"/>
        </w:rPr>
        <w:t>у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bCs/>
          <w:kern w:val="0"/>
          <w:lang w:eastAsia="en-US"/>
        </w:rPr>
        <w:t>Услуг</w:t>
      </w:r>
      <w:r>
        <w:rPr>
          <w:rFonts w:ascii="Arial" w:eastAsia="Times New Roman" w:hAnsi="Arial" w:cs="Arial"/>
          <w:bCs/>
          <w:kern w:val="0"/>
          <w:lang w:val="sr-Cyrl-CS" w:eastAsia="en-US"/>
        </w:rPr>
        <w:t>у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изврши у року од ______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(не дужем од </w:t>
      </w:r>
      <w:r>
        <w:rPr>
          <w:rFonts w:ascii="Arial" w:eastAsia="Times New Roman" w:hAnsi="Arial" w:cs="Arial"/>
          <w:bCs/>
          <w:kern w:val="0"/>
          <w:lang w:val="sr-Cyrl-CS" w:eastAsia="en-US"/>
        </w:rPr>
        <w:t>15</w:t>
      </w:r>
      <w:r>
        <w:rPr>
          <w:rFonts w:ascii="Arial" w:eastAsia="Times New Roman" w:hAnsi="Arial" w:cs="Arial"/>
          <w:bCs/>
          <w:kern w:val="0"/>
          <w:lang w:eastAsia="en-US"/>
        </w:rPr>
        <w:t>)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календарских дана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r>
        <w:rPr>
          <w:rFonts w:ascii="Arial" w:hAnsi="Arial" w:cs="Arial"/>
          <w:iCs/>
        </w:rPr>
        <w:t>од дана закључења уговора</w:t>
      </w:r>
      <w:proofErr w:type="gramStart"/>
      <w:r>
        <w:rPr>
          <w:rFonts w:ascii="Arial" w:hAnsi="Arial" w:cs="Arial"/>
          <w:iCs/>
        </w:rPr>
        <w:t>.</w:t>
      </w:r>
      <w:r>
        <w:rPr>
          <w:rFonts w:ascii="Arial" w:hAnsi="Arial" w:cs="Arial"/>
          <w:iCs/>
          <w:lang w:val="sr-Cyrl-CS"/>
        </w:rPr>
        <w:t>“</w:t>
      </w:r>
      <w:proofErr w:type="gramEnd"/>
    </w:p>
    <w:p w:rsidR="00F64189" w:rsidRDefault="00F64189" w:rsidP="00F64189">
      <w:pPr>
        <w:jc w:val="both"/>
        <w:rPr>
          <w:rFonts w:ascii="Arial" w:hAnsi="Arial" w:cs="Arial"/>
          <w:bCs/>
          <w:iCs/>
        </w:rPr>
      </w:pPr>
    </w:p>
    <w:p w:rsidR="002A02B6" w:rsidRDefault="00DB3DBC" w:rsidP="002A02B6">
      <w:pPr>
        <w:jc w:val="both"/>
        <w:rPr>
          <w:rFonts w:ascii="Arial" w:eastAsia="TimesNewRomanPSMT" w:hAnsi="Arial" w:cs="Arial"/>
          <w:lang w:val="ru-RU"/>
        </w:rPr>
      </w:pPr>
      <w:r>
        <w:rPr>
          <w:rFonts w:ascii="Arial" w:hAnsi="Arial" w:cs="Arial"/>
          <w:b/>
          <w:bCs/>
          <w:iCs/>
        </w:rPr>
        <w:t>5</w:t>
      </w:r>
      <w:r w:rsidR="00F64189" w:rsidRPr="00F64189">
        <w:rPr>
          <w:rFonts w:ascii="Arial" w:hAnsi="Arial" w:cs="Arial"/>
          <w:b/>
          <w:bCs/>
          <w:iCs/>
        </w:rPr>
        <w:t xml:space="preserve">) </w:t>
      </w:r>
      <w:r>
        <w:rPr>
          <w:rFonts w:ascii="Arial" w:hAnsi="Arial" w:cs="Arial"/>
          <w:b/>
          <w:bCs/>
          <w:iCs/>
        </w:rPr>
        <w:t xml:space="preserve">     </w:t>
      </w:r>
      <w:r w:rsidR="00F64189">
        <w:rPr>
          <w:rFonts w:ascii="Arial" w:hAnsi="Arial" w:cs="Arial"/>
          <w:b/>
          <w:bCs/>
          <w:iCs/>
        </w:rPr>
        <w:t xml:space="preserve">Поглавље Х - </w:t>
      </w:r>
      <w:r w:rsidR="00F64189" w:rsidRPr="00F64189">
        <w:rPr>
          <w:rFonts w:ascii="Arial" w:eastAsia="TimesNewRomanPSMT" w:hAnsi="Arial" w:cs="Arial"/>
          <w:b/>
          <w:lang w:val="ru-RU"/>
        </w:rPr>
        <w:t>Упутство понуђачима како да сачине понуду</w:t>
      </w:r>
      <w:r w:rsidR="002A02B6">
        <w:rPr>
          <w:rFonts w:ascii="Arial" w:eastAsia="TimesNewRomanPSMT" w:hAnsi="Arial" w:cs="Arial"/>
          <w:b/>
          <w:lang w:val="ru-RU"/>
        </w:rPr>
        <w:t xml:space="preserve">, </w:t>
      </w:r>
      <w:r w:rsidR="002A02B6">
        <w:rPr>
          <w:rFonts w:ascii="Arial" w:eastAsia="TimesNewRomanPSMT" w:hAnsi="Arial" w:cs="Arial"/>
          <w:lang w:val="ru-RU"/>
        </w:rPr>
        <w:t xml:space="preserve">тачка </w:t>
      </w:r>
      <w:r w:rsidR="00365AE1">
        <w:rPr>
          <w:rFonts w:ascii="Arial" w:hAnsi="Arial" w:cs="Arial"/>
          <w:b/>
          <w:bCs/>
          <w:i/>
          <w:iCs/>
        </w:rPr>
        <w:t xml:space="preserve">9.2. </w:t>
      </w:r>
      <w:proofErr w:type="gramStart"/>
      <w:r w:rsidR="00365AE1">
        <w:rPr>
          <w:rFonts w:ascii="Arial" w:hAnsi="Arial" w:cs="Arial"/>
          <w:iCs/>
          <w:u w:val="single"/>
        </w:rPr>
        <w:t>Захтев у погледу рока извршења Услуга</w:t>
      </w:r>
      <w:r w:rsidR="00365AE1">
        <w:rPr>
          <w:rFonts w:ascii="Arial" w:hAnsi="Arial" w:cs="Arial"/>
          <w:iCs/>
          <w:u w:val="single"/>
          <w:lang w:val="sr-Cyrl-CS"/>
        </w:rPr>
        <w:t xml:space="preserve"> </w:t>
      </w:r>
      <w:r w:rsidR="002A02B6">
        <w:rPr>
          <w:rFonts w:ascii="Arial" w:eastAsia="TimesNewRomanPSMT" w:hAnsi="Arial" w:cs="Arial"/>
          <w:lang w:val="ru-RU"/>
        </w:rPr>
        <w:t>на стр.</w:t>
      </w:r>
      <w:proofErr w:type="gramEnd"/>
      <w:r w:rsidR="002A02B6">
        <w:rPr>
          <w:rFonts w:ascii="Arial" w:eastAsia="TimesNewRomanPSMT" w:hAnsi="Arial" w:cs="Arial"/>
          <w:lang w:val="ru-RU"/>
        </w:rPr>
        <w:t xml:space="preserve"> </w:t>
      </w:r>
      <w:r w:rsidR="00365AE1">
        <w:rPr>
          <w:rFonts w:ascii="Arial" w:eastAsia="TimesNewRomanPSMT" w:hAnsi="Arial" w:cs="Arial"/>
          <w:lang w:val="ru-RU"/>
        </w:rPr>
        <w:t>35/39</w:t>
      </w:r>
      <w:r w:rsidR="002A02B6">
        <w:rPr>
          <w:rFonts w:ascii="Arial" w:eastAsia="TimesNewRomanPSMT" w:hAnsi="Arial" w:cs="Arial"/>
          <w:lang w:val="ru-RU"/>
        </w:rPr>
        <w:t xml:space="preserve"> </w:t>
      </w:r>
      <w:r w:rsidR="002A02B6" w:rsidRPr="00B00880">
        <w:rPr>
          <w:rFonts w:ascii="Arial" w:eastAsia="TimesNewRomanPSMT" w:hAnsi="Arial" w:cs="Arial"/>
          <w:lang w:val="ru-RU"/>
        </w:rPr>
        <w:t xml:space="preserve">конкурсне документације </w:t>
      </w:r>
      <w:r w:rsidR="002A02B6" w:rsidRPr="00B00880">
        <w:rPr>
          <w:rFonts w:ascii="Arial" w:eastAsia="TimesNewRomanPSMT" w:hAnsi="Arial" w:cs="Arial"/>
          <w:b/>
          <w:u w:val="single"/>
          <w:lang w:val="ru-RU"/>
        </w:rPr>
        <w:t>мења се и гласи</w:t>
      </w:r>
      <w:r w:rsidR="002A02B6" w:rsidRPr="00B00880">
        <w:rPr>
          <w:rFonts w:ascii="Arial" w:eastAsia="TimesNewRomanPSMT" w:hAnsi="Arial" w:cs="Arial"/>
          <w:lang w:val="ru-RU"/>
        </w:rPr>
        <w:t xml:space="preserve">: </w:t>
      </w:r>
    </w:p>
    <w:p w:rsidR="00365AE1" w:rsidRPr="00365AE1" w:rsidRDefault="00365AE1" w:rsidP="00365AE1">
      <w:pPr>
        <w:jc w:val="both"/>
        <w:rPr>
          <w:rFonts w:ascii="Arial" w:hAnsi="Arial" w:cs="Arial"/>
          <w:iCs/>
          <w:lang w:val="sr-Cyrl-CS"/>
        </w:rPr>
      </w:pPr>
      <w:r>
        <w:rPr>
          <w:rFonts w:ascii="Arial" w:hAnsi="Arial" w:cs="Arial"/>
          <w:iCs/>
          <w:lang w:val="sr-Cyrl-CS"/>
        </w:rPr>
        <w:t>„</w:t>
      </w:r>
      <w:r>
        <w:rPr>
          <w:rFonts w:ascii="Arial" w:hAnsi="Arial" w:cs="Arial"/>
          <w:iCs/>
        </w:rPr>
        <w:t>Рок</w:t>
      </w:r>
      <w:r>
        <w:rPr>
          <w:rFonts w:ascii="Arial" w:hAnsi="Arial" w:cs="Arial"/>
          <w:iCs/>
          <w:lang w:val="sr-Cyrl-CS"/>
        </w:rPr>
        <w:t xml:space="preserve"> </w:t>
      </w:r>
      <w:r w:rsidRPr="00A24266">
        <w:rPr>
          <w:rFonts w:ascii="Arial" w:hAnsi="Arial" w:cs="Arial"/>
          <w:iCs/>
        </w:rPr>
        <w:t xml:space="preserve">извршења </w:t>
      </w:r>
      <w:r>
        <w:rPr>
          <w:rFonts w:ascii="Arial" w:hAnsi="Arial" w:cs="Arial"/>
          <w:iCs/>
        </w:rPr>
        <w:t>Услуге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Cs/>
        </w:rPr>
        <w:t xml:space="preserve">не може бити дужи од </w:t>
      </w:r>
      <w:r>
        <w:rPr>
          <w:rFonts w:ascii="Arial" w:hAnsi="Arial" w:cs="Arial"/>
          <w:iCs/>
          <w:lang w:val="sr-Cyrl-CS"/>
        </w:rPr>
        <w:t xml:space="preserve">15 </w:t>
      </w:r>
      <w:r>
        <w:rPr>
          <w:rFonts w:ascii="Arial" w:hAnsi="Arial" w:cs="Arial"/>
          <w:iCs/>
        </w:rPr>
        <w:t>дана од дана закључења уговора.</w:t>
      </w:r>
      <w:r>
        <w:rPr>
          <w:rFonts w:ascii="Arial" w:hAnsi="Arial" w:cs="Arial"/>
          <w:iCs/>
          <w:lang w:val="sr-Cyrl-CS"/>
        </w:rPr>
        <w:t>“</w:t>
      </w:r>
    </w:p>
    <w:p w:rsidR="00F64189" w:rsidRPr="002A02B6" w:rsidRDefault="00F64189" w:rsidP="00F64189">
      <w:pPr>
        <w:jc w:val="both"/>
        <w:rPr>
          <w:rFonts w:ascii="Arial" w:hAnsi="Arial" w:cs="Arial"/>
          <w:bCs/>
          <w:iCs/>
        </w:rPr>
      </w:pPr>
    </w:p>
    <w:p w:rsidR="00F85E55" w:rsidRDefault="008C78FE" w:rsidP="008C78FE">
      <w:pPr>
        <w:tabs>
          <w:tab w:val="left" w:pos="-90"/>
        </w:tabs>
        <w:jc w:val="both"/>
        <w:rPr>
          <w:rFonts w:ascii="Arial" w:hAnsi="Arial" w:cs="Arial"/>
          <w:lang w:val="sr-Cyrl-CS"/>
        </w:rPr>
      </w:pPr>
      <w:r>
        <w:rPr>
          <w:rFonts w:ascii="Arial" w:eastAsia="TimesNewRomanPSMT" w:hAnsi="Arial" w:cs="Arial"/>
          <w:lang w:val="ru-RU"/>
        </w:rPr>
        <w:t xml:space="preserve">          </w:t>
      </w:r>
      <w:r w:rsidR="00CF3627">
        <w:rPr>
          <w:lang w:val="sr-Cyrl-CS"/>
        </w:rPr>
        <w:tab/>
      </w:r>
      <w:r w:rsidR="00CF3627" w:rsidRPr="00CF3627">
        <w:rPr>
          <w:rFonts w:ascii="Arial" w:hAnsi="Arial" w:cs="Arial"/>
          <w:lang w:val="sr-Cyrl-CS"/>
        </w:rPr>
        <w:t>Имајући у виду да се</w:t>
      </w:r>
      <w:r w:rsidR="00CF3627">
        <w:rPr>
          <w:lang w:val="sr-Cyrl-CS"/>
        </w:rPr>
        <w:t xml:space="preserve"> </w:t>
      </w:r>
      <w:r w:rsidR="00CF3627">
        <w:rPr>
          <w:rFonts w:ascii="Arial" w:hAnsi="Arial" w:cs="Arial"/>
          <w:lang w:val="sr-Cyrl-CS"/>
        </w:rPr>
        <w:t xml:space="preserve">објављује измена конкурсне докумантације у року </w:t>
      </w:r>
      <w:r w:rsidR="00365AE1">
        <w:rPr>
          <w:rFonts w:ascii="Arial" w:hAnsi="Arial" w:cs="Arial"/>
          <w:lang w:val="sr-Cyrl-CS"/>
        </w:rPr>
        <w:t xml:space="preserve">краћем </w:t>
      </w:r>
      <w:r w:rsidR="00CF3627">
        <w:rPr>
          <w:rFonts w:ascii="Arial" w:hAnsi="Arial" w:cs="Arial"/>
          <w:lang w:val="sr-Cyrl-CS"/>
        </w:rPr>
        <w:t xml:space="preserve">од осам дана пре истека рока за подношење понуда, првобитно опредељени рок за подношење понуда </w:t>
      </w:r>
      <w:r w:rsidR="00365AE1">
        <w:rPr>
          <w:rFonts w:ascii="Arial" w:hAnsi="Arial" w:cs="Arial"/>
          <w:lang w:val="sr-Cyrl-CS"/>
        </w:rPr>
        <w:t>се продужава на 06.10.2017.године</w:t>
      </w:r>
      <w:r w:rsidR="00CF3627">
        <w:rPr>
          <w:rFonts w:ascii="Arial" w:hAnsi="Arial" w:cs="Arial"/>
          <w:lang w:val="sr-Cyrl-CS"/>
        </w:rPr>
        <w:t xml:space="preserve">, у </w:t>
      </w:r>
      <w:r w:rsidR="00CF3627" w:rsidRPr="00CF3627">
        <w:rPr>
          <w:rFonts w:ascii="Arial" w:hAnsi="Arial" w:cs="Arial"/>
          <w:lang w:val="sr-Cyrl-CS"/>
        </w:rPr>
        <w:t>складу са чланом</w:t>
      </w:r>
      <w:r w:rsidR="00CF3627">
        <w:rPr>
          <w:rFonts w:ascii="Arial" w:hAnsi="Arial" w:cs="Arial"/>
          <w:lang w:val="sr-Cyrl-CS"/>
        </w:rPr>
        <w:t xml:space="preserve"> 63. став 5. Закона о јавним набавкама.</w:t>
      </w: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ab/>
      </w:r>
    </w:p>
    <w:p w:rsidR="00197F7E" w:rsidRPr="00A23010" w:rsidRDefault="00C35379" w:rsidP="00A23010">
      <w:pPr>
        <w:ind w:firstLine="720"/>
        <w:jc w:val="both"/>
        <w:rPr>
          <w:rFonts w:ascii="Arial" w:hAnsi="Arial" w:cs="Arial"/>
          <w:lang w:val="sr-Cyrl-CS"/>
        </w:rPr>
      </w:pPr>
      <w:r w:rsidRPr="00A23010">
        <w:rPr>
          <w:rFonts w:ascii="Arial" w:hAnsi="Arial" w:cs="Arial"/>
          <w:lang w:val="sr-Cyrl-CS"/>
        </w:rPr>
        <w:t>Измењен</w:t>
      </w:r>
      <w:r w:rsidR="001749CB">
        <w:rPr>
          <w:rFonts w:ascii="Arial" w:hAnsi="Arial" w:cs="Arial"/>
          <w:lang w:val="sr-Cyrl-CS"/>
        </w:rPr>
        <w:t xml:space="preserve"> образац понуде</w:t>
      </w:r>
      <w:r w:rsidR="00A23010">
        <w:rPr>
          <w:rFonts w:ascii="Arial" w:hAnsi="Arial" w:cs="Arial"/>
          <w:lang w:val="sr-Cyrl-CS"/>
        </w:rPr>
        <w:t xml:space="preserve"> и модел уговора су саставни делови</w:t>
      </w:r>
      <w:r w:rsidRPr="00A23010">
        <w:rPr>
          <w:rFonts w:ascii="Arial" w:hAnsi="Arial" w:cs="Arial"/>
          <w:lang w:val="sr-Cyrl-CS"/>
        </w:rPr>
        <w:t xml:space="preserve"> ове Измене и допуне конкурсне документације, и ист</w:t>
      </w:r>
      <w:r w:rsidR="00E7562D">
        <w:rPr>
          <w:rFonts w:ascii="Arial" w:hAnsi="Arial" w:cs="Arial"/>
          <w:lang w:val="sr-Cyrl-CS"/>
        </w:rPr>
        <w:t>е</w:t>
      </w:r>
      <w:r w:rsidRPr="00A23010">
        <w:rPr>
          <w:rFonts w:ascii="Arial" w:hAnsi="Arial" w:cs="Arial"/>
          <w:lang w:val="sr-Cyrl-CS"/>
        </w:rPr>
        <w:t xml:space="preserve"> је потребно да понуђачи попуне, потпишу и доставе у склопу својих понуда. </w:t>
      </w:r>
      <w:r w:rsidR="001749CB">
        <w:rPr>
          <w:rFonts w:ascii="Arial" w:hAnsi="Arial" w:cs="Arial"/>
          <w:lang w:val="sr-Cyrl-CS"/>
        </w:rPr>
        <w:t>Наведени обрасци</w:t>
      </w:r>
      <w:r w:rsidRPr="00A23010">
        <w:rPr>
          <w:rFonts w:ascii="Arial" w:hAnsi="Arial" w:cs="Arial"/>
          <w:lang w:val="sr-Cyrl-CS"/>
        </w:rPr>
        <w:t xml:space="preserve"> у претходно објављеној КД, бр. </w:t>
      </w:r>
      <w:r w:rsidR="001749CB">
        <w:rPr>
          <w:rFonts w:ascii="Arial" w:hAnsi="Arial" w:cs="Arial"/>
          <w:lang w:val="sr-Cyrl-CS"/>
        </w:rPr>
        <w:t>031-</w:t>
      </w:r>
      <w:r w:rsidR="00365AE1">
        <w:rPr>
          <w:rFonts w:ascii="Arial" w:hAnsi="Arial" w:cs="Arial"/>
          <w:lang w:val="sr-Cyrl-CS"/>
        </w:rPr>
        <w:t>547</w:t>
      </w:r>
      <w:r w:rsidR="001749CB">
        <w:rPr>
          <w:rFonts w:ascii="Arial" w:hAnsi="Arial" w:cs="Arial"/>
          <w:lang w:val="sr-Cyrl-CS"/>
        </w:rPr>
        <w:t>/17-01</w:t>
      </w:r>
      <w:r w:rsidRPr="00A23010">
        <w:rPr>
          <w:rFonts w:ascii="Arial" w:hAnsi="Arial" w:cs="Arial"/>
          <w:lang w:val="sr-Cyrl-CS"/>
        </w:rPr>
        <w:t xml:space="preserve"> од </w:t>
      </w:r>
      <w:r w:rsidR="001749CB">
        <w:rPr>
          <w:rFonts w:ascii="Arial" w:hAnsi="Arial" w:cs="Arial"/>
          <w:lang w:val="sr-Cyrl-CS"/>
        </w:rPr>
        <w:t>2</w:t>
      </w:r>
      <w:r w:rsidR="00365AE1">
        <w:rPr>
          <w:rFonts w:ascii="Arial" w:hAnsi="Arial" w:cs="Arial"/>
          <w:lang w:val="sr-Cyrl-CS"/>
        </w:rPr>
        <w:t>6.09</w:t>
      </w:r>
      <w:r w:rsidR="001749CB">
        <w:rPr>
          <w:rFonts w:ascii="Arial" w:hAnsi="Arial" w:cs="Arial"/>
          <w:lang w:val="sr-Cyrl-CS"/>
        </w:rPr>
        <w:t>.2017</w:t>
      </w:r>
      <w:r w:rsidRPr="00A23010">
        <w:rPr>
          <w:rFonts w:ascii="Arial" w:hAnsi="Arial" w:cs="Arial"/>
          <w:lang w:val="sr-Cyrl-CS"/>
        </w:rPr>
        <w:t>.године, се оглашава</w:t>
      </w:r>
      <w:r w:rsidR="001749CB">
        <w:rPr>
          <w:rFonts w:ascii="Arial" w:hAnsi="Arial" w:cs="Arial"/>
          <w:lang w:val="sr-Cyrl-CS"/>
        </w:rPr>
        <w:t>ју неважећи</w:t>
      </w:r>
      <w:r w:rsidRPr="00A23010">
        <w:rPr>
          <w:rFonts w:ascii="Arial" w:hAnsi="Arial" w:cs="Arial"/>
          <w:lang w:val="sr-Cyrl-CS"/>
        </w:rPr>
        <w:t>м</w:t>
      </w:r>
    </w:p>
    <w:p w:rsidR="00197F7E" w:rsidRPr="00A23010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197F7E" w:rsidRDefault="00197F7E" w:rsidP="00CF3627">
      <w:pPr>
        <w:jc w:val="both"/>
        <w:rPr>
          <w:rFonts w:ascii="Arial" w:hAnsi="Arial" w:cs="Arial"/>
          <w:lang w:val="sr-Cyrl-CS"/>
        </w:rPr>
      </w:pPr>
    </w:p>
    <w:p w:rsidR="00365AE1" w:rsidRPr="0006582C" w:rsidRDefault="00365AE1" w:rsidP="00365AE1">
      <w:pPr>
        <w:ind w:left="720"/>
        <w:jc w:val="right"/>
        <w:rPr>
          <w:rFonts w:ascii="Arial" w:hAnsi="Arial" w:cs="Arial"/>
          <w:b/>
          <w:bCs/>
          <w:iCs/>
          <w:sz w:val="28"/>
          <w:szCs w:val="28"/>
        </w:rPr>
      </w:pPr>
      <w:r>
        <w:rPr>
          <w:rFonts w:ascii="Arial" w:hAnsi="Arial" w:cs="Arial"/>
          <w:b/>
          <w:bCs/>
          <w:iCs/>
          <w:sz w:val="28"/>
          <w:szCs w:val="28"/>
        </w:rPr>
        <w:lastRenderedPageBreak/>
        <w:t>(ОБРАЗАЦ 1)</w:t>
      </w:r>
    </w:p>
    <w:p w:rsidR="00365AE1" w:rsidRDefault="00365AE1" w:rsidP="00365AE1">
      <w:pPr>
        <w:ind w:left="720"/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E34504">
        <w:rPr>
          <w:rFonts w:ascii="Arial" w:hAnsi="Arial" w:cs="Arial"/>
          <w:b/>
          <w:bCs/>
          <w:iCs/>
          <w:sz w:val="28"/>
          <w:szCs w:val="28"/>
        </w:rPr>
        <w:t>ОБРАЗАЦ ПОНУДЕ</w:t>
      </w:r>
    </w:p>
    <w:p w:rsidR="00365AE1" w:rsidRDefault="00365AE1" w:rsidP="00365AE1">
      <w:pPr>
        <w:jc w:val="both"/>
        <w:rPr>
          <w:rFonts w:ascii="Arial" w:hAnsi="Arial" w:cs="Arial"/>
        </w:rPr>
      </w:pPr>
    </w:p>
    <w:p w:rsidR="00365AE1" w:rsidRDefault="00365AE1" w:rsidP="00365AE1">
      <w:pPr>
        <w:jc w:val="both"/>
        <w:rPr>
          <w:rFonts w:ascii="Arial" w:hAnsi="Arial" w:cs="Arial"/>
          <w:b/>
          <w:lang w:val="sr-Cyrl-CS"/>
        </w:rPr>
      </w:pPr>
      <w:r w:rsidRPr="008566BF">
        <w:rPr>
          <w:rFonts w:ascii="Arial" w:hAnsi="Arial" w:cs="Arial"/>
          <w:iCs/>
          <w:lang w:val="ru-RU"/>
        </w:rPr>
        <w:t>Понуда бр ________________ од __________________ за јавну набавку</w:t>
      </w:r>
      <w:r w:rsidRPr="008566BF">
        <w:rPr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 xml:space="preserve">Услуга израде </w:t>
      </w:r>
      <w:r w:rsidRPr="003116A0">
        <w:rPr>
          <w:rFonts w:ascii="Arial" w:eastAsia="TimesNewRomanPS-BoldMT" w:hAnsi="Arial" w:cs="Arial"/>
          <w:b/>
          <w:bCs/>
          <w:lang w:val="ru-RU"/>
        </w:rPr>
        <w:t>пројекта санације и заштите корита реке Лепенице у зони моста у Баточини са проширењем пешачке стазе и ојачањем конструкције моста</w:t>
      </w:r>
      <w:r>
        <w:rPr>
          <w:rFonts w:ascii="Arial" w:hAnsi="Arial" w:cs="Arial"/>
          <w:b/>
          <w:lang w:val="hr-HR"/>
        </w:rPr>
        <w:t xml:space="preserve">, </w:t>
      </w:r>
      <w:r>
        <w:rPr>
          <w:rFonts w:ascii="Arial" w:hAnsi="Arial" w:cs="Arial"/>
          <w:b/>
        </w:rPr>
        <w:t xml:space="preserve">интерни број </w:t>
      </w:r>
      <w:r>
        <w:rPr>
          <w:rFonts w:ascii="Arial" w:hAnsi="Arial" w:cs="Arial"/>
          <w:b/>
          <w:lang w:val="sr-Cyrl-CS"/>
        </w:rPr>
        <w:t xml:space="preserve">ЈНМВ 15/17, </w:t>
      </w:r>
      <w:r w:rsidRPr="00992ACA">
        <w:rPr>
          <w:rFonts w:ascii="Arial" w:hAnsi="Arial" w:cs="Arial"/>
          <w:b/>
          <w:lang w:val="ru-RU"/>
        </w:rPr>
        <w:t xml:space="preserve">наведене у Плану јавних набавки под бројем </w:t>
      </w:r>
      <w:r>
        <w:rPr>
          <w:rFonts w:ascii="Arial" w:hAnsi="Arial" w:cs="Arial"/>
          <w:b/>
          <w:lang w:val="ru-RU"/>
        </w:rPr>
        <w:t>1.2.20/17.</w:t>
      </w:r>
      <w:r>
        <w:rPr>
          <w:rFonts w:ascii="Arial" w:hAnsi="Arial" w:cs="Arial"/>
          <w:lang w:val="ru-RU"/>
        </w:rPr>
        <w:t xml:space="preserve"> </w:t>
      </w:r>
      <w:r w:rsidRPr="008566BF">
        <w:rPr>
          <w:rFonts w:ascii="Arial" w:hAnsi="Arial" w:cs="Arial"/>
          <w:lang w:val="ru-RU"/>
        </w:rPr>
        <w:t xml:space="preserve"> </w:t>
      </w:r>
    </w:p>
    <w:p w:rsidR="00365AE1" w:rsidRPr="008566BF" w:rsidRDefault="00365AE1" w:rsidP="00365AE1">
      <w:pPr>
        <w:jc w:val="both"/>
        <w:rPr>
          <w:rFonts w:ascii="Arial" w:hAnsi="Arial" w:cs="Arial"/>
          <w:i/>
          <w:iCs/>
          <w:lang w:val="ru-RU"/>
        </w:rPr>
      </w:pPr>
    </w:p>
    <w:p w:rsidR="00365AE1" w:rsidRDefault="00365AE1" w:rsidP="00365AE1">
      <w:pPr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bCs/>
          <w:i/>
          <w:iCs/>
        </w:rPr>
        <w:t>1)ОПШТИ</w:t>
      </w:r>
      <w:proofErr w:type="gramEnd"/>
      <w:r>
        <w:rPr>
          <w:rFonts w:ascii="Arial" w:hAnsi="Arial" w:cs="Arial"/>
          <w:b/>
          <w:bCs/>
          <w:i/>
          <w:iCs/>
        </w:rPr>
        <w:t xml:space="preserve"> ПОДАЦИ О ПОНУЂАЧУ</w:t>
      </w:r>
    </w:p>
    <w:tbl>
      <w:tblPr>
        <w:tblW w:w="0" w:type="auto"/>
        <w:tblInd w:w="-20" w:type="dxa"/>
        <w:tblLayout w:type="fixed"/>
        <w:tblLook w:val="0000"/>
      </w:tblPr>
      <w:tblGrid>
        <w:gridCol w:w="4621"/>
        <w:gridCol w:w="4660"/>
      </w:tblGrid>
      <w:tr w:rsidR="00365AE1" w:rsidTr="00B7589F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Назив понуђача:</w:t>
            </w:r>
          </w:p>
          <w:p w:rsidR="00365AE1" w:rsidRDefault="00365AE1" w:rsidP="00B7589F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365AE1" w:rsidRDefault="00365AE1" w:rsidP="00B7589F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365AE1" w:rsidRDefault="00365AE1" w:rsidP="00B7589F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365AE1" w:rsidTr="00B7589F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Адреса понуђача:</w:t>
            </w:r>
          </w:p>
          <w:p w:rsidR="00365AE1" w:rsidRDefault="00365AE1" w:rsidP="00B7589F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365AE1" w:rsidRDefault="00365AE1" w:rsidP="00B7589F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365AE1" w:rsidRDefault="00365AE1" w:rsidP="00B7589F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365AE1" w:rsidTr="00B7589F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Матични број понуђача:</w:t>
            </w:r>
          </w:p>
          <w:p w:rsidR="00365AE1" w:rsidRDefault="00365AE1" w:rsidP="00B7589F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365AE1" w:rsidRDefault="00365AE1" w:rsidP="00B7589F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365AE1" w:rsidRDefault="00365AE1" w:rsidP="00B7589F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365AE1" w:rsidRPr="00D6775B" w:rsidTr="00B7589F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  <w:r>
              <w:rPr>
                <w:rFonts w:ascii="Arial" w:hAnsi="Arial" w:cs="Arial"/>
                <w:i/>
                <w:iCs/>
                <w:lang w:val="ru-RU"/>
              </w:rPr>
              <w:t>Порески идентификациони број понуђача (ПИБ):</w:t>
            </w:r>
          </w:p>
          <w:p w:rsidR="00365AE1" w:rsidRDefault="00365AE1" w:rsidP="00B7589F">
            <w:pPr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</w:p>
        </w:tc>
      </w:tr>
      <w:tr w:rsidR="00365AE1" w:rsidTr="00B7589F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Име особе за контакт:</w:t>
            </w:r>
          </w:p>
          <w:p w:rsidR="00365AE1" w:rsidRDefault="00365AE1" w:rsidP="00B7589F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365AE1" w:rsidRDefault="00365AE1" w:rsidP="00B7589F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365AE1" w:rsidRDefault="00365AE1" w:rsidP="00B7589F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365AE1" w:rsidRPr="00D6775B" w:rsidTr="00B7589F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  <w:r>
              <w:rPr>
                <w:rFonts w:ascii="Arial" w:hAnsi="Arial" w:cs="Arial"/>
                <w:i/>
                <w:iCs/>
                <w:lang w:val="ru-RU"/>
              </w:rPr>
              <w:t>Електронска адреса понуђача (</w:t>
            </w:r>
            <w:r>
              <w:rPr>
                <w:rFonts w:ascii="Arial" w:hAnsi="Arial" w:cs="Arial"/>
                <w:i/>
                <w:iCs/>
              </w:rPr>
              <w:t>e</w:t>
            </w:r>
            <w:r>
              <w:rPr>
                <w:rFonts w:ascii="Arial" w:hAnsi="Arial" w:cs="Arial"/>
                <w:i/>
                <w:iCs/>
                <w:lang w:val="ru-RU"/>
              </w:rPr>
              <w:t>-</w:t>
            </w:r>
            <w:r>
              <w:rPr>
                <w:rFonts w:ascii="Arial" w:hAnsi="Arial" w:cs="Arial"/>
                <w:i/>
                <w:iCs/>
              </w:rPr>
              <w:t>mail</w:t>
            </w:r>
            <w:r>
              <w:rPr>
                <w:rFonts w:ascii="Arial" w:hAnsi="Arial" w:cs="Arial"/>
                <w:i/>
                <w:iCs/>
                <w:lang w:val="ru-RU"/>
              </w:rPr>
              <w:t>):</w:t>
            </w:r>
          </w:p>
          <w:p w:rsidR="00365AE1" w:rsidRDefault="00365AE1" w:rsidP="00B7589F">
            <w:pPr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</w:p>
        </w:tc>
      </w:tr>
      <w:tr w:rsidR="00365AE1" w:rsidTr="00B7589F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Телефон:</w:t>
            </w:r>
          </w:p>
          <w:p w:rsidR="00365AE1" w:rsidRDefault="00365AE1" w:rsidP="00B7589F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365AE1" w:rsidRDefault="00365AE1" w:rsidP="00B7589F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365AE1" w:rsidRDefault="00365AE1" w:rsidP="00B7589F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365AE1" w:rsidTr="00B7589F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Телефакс:</w:t>
            </w:r>
          </w:p>
          <w:p w:rsidR="00365AE1" w:rsidRDefault="00365AE1" w:rsidP="00B7589F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365AE1" w:rsidRDefault="00365AE1" w:rsidP="00B7589F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365AE1" w:rsidRDefault="00365AE1" w:rsidP="00B7589F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</w:tr>
      <w:tr w:rsidR="00365AE1" w:rsidRPr="00D6775B" w:rsidTr="00B7589F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  <w:r>
              <w:rPr>
                <w:rFonts w:ascii="Arial" w:hAnsi="Arial" w:cs="Arial"/>
                <w:i/>
                <w:iCs/>
                <w:lang w:val="ru-RU"/>
              </w:rPr>
              <w:t>Број рачуна понуђача и назив банке:</w:t>
            </w:r>
          </w:p>
          <w:p w:rsidR="00365AE1" w:rsidRDefault="00365AE1" w:rsidP="00B7589F">
            <w:pPr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</w:p>
          <w:p w:rsidR="00365AE1" w:rsidRDefault="00365AE1" w:rsidP="00B7589F">
            <w:pPr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</w:p>
          <w:p w:rsidR="00365AE1" w:rsidRDefault="00365AE1" w:rsidP="00B7589F">
            <w:pPr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</w:p>
        </w:tc>
      </w:tr>
      <w:tr w:rsidR="00365AE1" w:rsidRPr="00D6775B" w:rsidTr="00B7589F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  <w:r>
              <w:rPr>
                <w:rFonts w:ascii="Arial" w:hAnsi="Arial" w:cs="Arial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ind w:firstLine="708"/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</w:p>
          <w:p w:rsidR="00365AE1" w:rsidRDefault="00365AE1" w:rsidP="00B7589F">
            <w:pPr>
              <w:ind w:firstLine="708"/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</w:p>
          <w:p w:rsidR="00365AE1" w:rsidRDefault="00365AE1" w:rsidP="00B7589F">
            <w:pPr>
              <w:ind w:firstLine="708"/>
              <w:rPr>
                <w:rFonts w:ascii="Arial" w:hAnsi="Arial" w:cs="Arial"/>
                <w:b/>
                <w:bCs/>
                <w:i/>
                <w:iCs/>
                <w:lang w:val="ru-RU"/>
              </w:rPr>
            </w:pPr>
          </w:p>
        </w:tc>
      </w:tr>
    </w:tbl>
    <w:p w:rsidR="00365AE1" w:rsidRDefault="00365AE1" w:rsidP="00365AE1">
      <w:r>
        <w:rPr>
          <w:rFonts w:ascii="Arial" w:eastAsia="TimesNewRomanPSMT" w:hAnsi="Arial" w:cs="Arial"/>
          <w:b/>
          <w:bCs/>
          <w:i/>
          <w:iCs/>
        </w:rPr>
        <w:t xml:space="preserve">2) ПОНУДУ ПОДНОСИ: </w:t>
      </w:r>
    </w:p>
    <w:tbl>
      <w:tblPr>
        <w:tblW w:w="0" w:type="auto"/>
        <w:tblInd w:w="-20" w:type="dxa"/>
        <w:tblLayout w:type="fixed"/>
        <w:tblLook w:val="0000"/>
      </w:tblPr>
      <w:tblGrid>
        <w:gridCol w:w="9282"/>
      </w:tblGrid>
      <w:tr w:rsidR="00365AE1" w:rsidTr="00B7589F"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jc w:val="center"/>
            </w:pPr>
          </w:p>
          <w:p w:rsidR="00365AE1" w:rsidRDefault="00365AE1" w:rsidP="00B7589F">
            <w:pPr>
              <w:jc w:val="center"/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/>
                <w:bCs/>
              </w:rPr>
              <w:t xml:space="preserve">А) САМОСТАЛНО </w:t>
            </w:r>
          </w:p>
        </w:tc>
      </w:tr>
      <w:tr w:rsidR="00365AE1" w:rsidTr="00B7589F"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jc w:val="center"/>
              <w:rPr>
                <w:rFonts w:ascii="Arial" w:eastAsia="TimesNewRomanPSMT" w:hAnsi="Arial" w:cs="Arial"/>
                <w:b/>
                <w:bCs/>
              </w:rPr>
            </w:pPr>
          </w:p>
          <w:p w:rsidR="00365AE1" w:rsidRDefault="00365AE1" w:rsidP="00B7589F">
            <w:pPr>
              <w:jc w:val="center"/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/>
                <w:bCs/>
              </w:rPr>
              <w:t>Б) СА ПОДИЗВОЂАЧЕМ</w:t>
            </w:r>
          </w:p>
        </w:tc>
      </w:tr>
      <w:tr w:rsidR="00365AE1" w:rsidTr="00B7589F"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jc w:val="center"/>
              <w:rPr>
                <w:rFonts w:ascii="Arial" w:eastAsia="TimesNewRomanPSMT" w:hAnsi="Arial" w:cs="Arial"/>
                <w:b/>
                <w:bCs/>
              </w:rPr>
            </w:pPr>
          </w:p>
          <w:p w:rsidR="00365AE1" w:rsidRDefault="00365AE1" w:rsidP="00B7589F">
            <w:pPr>
              <w:jc w:val="center"/>
              <w:rPr>
                <w:rFonts w:ascii="Arial" w:hAnsi="Arial" w:cs="Arial"/>
                <w:b/>
                <w:i/>
                <w:iCs/>
                <w:lang w:val="ru-RU"/>
              </w:rPr>
            </w:pPr>
            <w:r>
              <w:rPr>
                <w:rFonts w:ascii="Arial" w:eastAsia="TimesNewRomanPSMT" w:hAnsi="Arial" w:cs="Arial"/>
                <w:b/>
                <w:bCs/>
              </w:rPr>
              <w:t>В) КАО ЗАЈЕДНИЧКУ ПОНУДУ</w:t>
            </w:r>
          </w:p>
        </w:tc>
      </w:tr>
    </w:tbl>
    <w:p w:rsidR="00365AE1" w:rsidRDefault="00365AE1" w:rsidP="00365AE1">
      <w:pPr>
        <w:jc w:val="both"/>
        <w:rPr>
          <w:rFonts w:ascii="Arial" w:hAnsi="Arial" w:cs="Arial"/>
          <w:b/>
          <w:i/>
          <w:iCs/>
          <w:lang w:val="ru-RU"/>
        </w:rPr>
      </w:pPr>
    </w:p>
    <w:p w:rsidR="00365AE1" w:rsidRDefault="00365AE1" w:rsidP="00365AE1">
      <w:pPr>
        <w:jc w:val="both"/>
        <w:rPr>
          <w:rFonts w:ascii="Arial" w:hAnsi="Arial" w:cs="Arial"/>
          <w:i/>
          <w:iCs/>
          <w:lang w:val="ru-RU"/>
        </w:rPr>
      </w:pPr>
      <w:r>
        <w:rPr>
          <w:rFonts w:ascii="Arial" w:hAnsi="Arial" w:cs="Arial"/>
          <w:b/>
          <w:i/>
          <w:iCs/>
          <w:lang w:val="ru-RU"/>
        </w:rPr>
        <w:lastRenderedPageBreak/>
        <w:t>Напомена:</w:t>
      </w:r>
      <w:r>
        <w:rPr>
          <w:rFonts w:ascii="Arial" w:hAnsi="Arial" w:cs="Arial"/>
          <w:i/>
          <w:iCs/>
          <w:lang w:val="ru-RU"/>
        </w:rPr>
        <w:t xml:space="preserve"> заокружити начин подношења понуде и уписати податке о подизвођачу, уколико се понуда подноси са подизвођачем, односно податке о свим учесницима заједничке понуде, уколико понуду подноси група понуђача</w:t>
      </w:r>
    </w:p>
    <w:p w:rsidR="00365AE1" w:rsidRPr="00445503" w:rsidRDefault="00365AE1" w:rsidP="00365AE1">
      <w:pPr>
        <w:jc w:val="both"/>
        <w:rPr>
          <w:rFonts w:eastAsia="TimesNewRomanPSMT"/>
          <w:bCs/>
          <w:lang w:val="ru-RU"/>
        </w:rPr>
      </w:pPr>
    </w:p>
    <w:p w:rsidR="00365AE1" w:rsidRDefault="00365AE1" w:rsidP="00365AE1">
      <w:pPr>
        <w:jc w:val="both"/>
        <w:rPr>
          <w:rFonts w:ascii="Arial" w:eastAsia="TimesNewRomanPSMT" w:hAnsi="Arial" w:cs="Arial"/>
          <w:b/>
          <w:bCs/>
          <w:i/>
        </w:rPr>
      </w:pPr>
      <w:r>
        <w:rPr>
          <w:rFonts w:ascii="Arial" w:eastAsia="TimesNewRomanPSMT" w:hAnsi="Arial" w:cs="Arial"/>
          <w:b/>
          <w:bCs/>
          <w:i/>
          <w:lang w:val="sr-Cyrl-CS"/>
        </w:rPr>
        <w:t xml:space="preserve">3) </w:t>
      </w:r>
      <w:r>
        <w:rPr>
          <w:rFonts w:ascii="Arial" w:eastAsia="TimesNewRomanPSMT" w:hAnsi="Arial" w:cs="Arial"/>
          <w:b/>
          <w:bCs/>
          <w:i/>
        </w:rPr>
        <w:t xml:space="preserve">ПОДАЦИ О ПОДИЗВОЂАЧУ </w:t>
      </w:r>
    </w:p>
    <w:p w:rsidR="00365AE1" w:rsidRDefault="00365AE1" w:rsidP="00365AE1">
      <w:pPr>
        <w:jc w:val="both"/>
      </w:pPr>
      <w:r>
        <w:rPr>
          <w:rFonts w:ascii="Arial" w:eastAsia="TimesNewRomanPSMT" w:hAnsi="Arial" w:cs="Arial"/>
          <w:b/>
          <w:bCs/>
          <w:i/>
        </w:rPr>
        <w:tab/>
      </w:r>
    </w:p>
    <w:tbl>
      <w:tblPr>
        <w:tblW w:w="0" w:type="auto"/>
        <w:tblInd w:w="-20" w:type="dxa"/>
        <w:tblLayout w:type="fixed"/>
        <w:tblLook w:val="0000"/>
      </w:tblPr>
      <w:tblGrid>
        <w:gridCol w:w="465"/>
        <w:gridCol w:w="4219"/>
        <w:gridCol w:w="4598"/>
      </w:tblGrid>
      <w:tr w:rsidR="00365AE1" w:rsidTr="00B7589F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Cs/>
                <w:i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1)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Назив подизвођача: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365AE1" w:rsidTr="00B7589F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Адреса: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365AE1" w:rsidTr="00B7589F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Матични број: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365AE1" w:rsidTr="00B7589F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Порески идентификациони број: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365AE1" w:rsidTr="00B7589F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Име особе за контакт: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365AE1" w:rsidRPr="00D6775B" w:rsidTr="00B7589F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i/>
                <w:lang w:val="ru-RU"/>
              </w:rPr>
              <w:t>Проценат укупне вредности набавке који ће извршити подизвођач: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/>
                <w:bCs/>
                <w:lang w:val="ru-RU"/>
              </w:rPr>
            </w:pPr>
          </w:p>
        </w:tc>
      </w:tr>
      <w:tr w:rsidR="00365AE1" w:rsidRPr="00D6775B" w:rsidTr="00B7589F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i/>
                <w:lang w:val="ru-RU"/>
              </w:rPr>
              <w:t>Део предмета набавке који ће извршити подизвођач: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/>
                <w:bCs/>
                <w:lang w:val="ru-RU"/>
              </w:rPr>
            </w:pPr>
          </w:p>
        </w:tc>
      </w:tr>
      <w:tr w:rsidR="00365AE1" w:rsidTr="00B7589F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Cs/>
                <w:i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2)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Назив подизвођача: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365AE1" w:rsidTr="00B7589F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Адреса: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365AE1" w:rsidTr="00B7589F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Матични број: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365AE1" w:rsidTr="00B7589F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Порески идентификациони број: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365AE1" w:rsidTr="00B7589F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Име особе за контакт: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365AE1" w:rsidRPr="00D6775B" w:rsidTr="00B7589F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i/>
                <w:lang w:val="ru-RU"/>
              </w:rPr>
              <w:t>Проценат укупне вредности набавке који ће извршити подизвођач: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/>
                <w:bCs/>
                <w:lang w:val="ru-RU"/>
              </w:rPr>
            </w:pPr>
          </w:p>
        </w:tc>
      </w:tr>
      <w:tr w:rsidR="00365AE1" w:rsidRPr="00D6775B" w:rsidTr="00B7589F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i/>
                <w:lang w:val="ru-RU"/>
              </w:rPr>
              <w:t>Део предмета набавке који ће извршити подизвођач: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/>
                <w:bCs/>
                <w:lang w:val="ru-RU"/>
              </w:rPr>
            </w:pPr>
          </w:p>
        </w:tc>
      </w:tr>
    </w:tbl>
    <w:p w:rsidR="00365AE1" w:rsidRDefault="00365AE1" w:rsidP="00365AE1">
      <w:pPr>
        <w:jc w:val="both"/>
        <w:rPr>
          <w:rFonts w:ascii="Arial" w:hAnsi="Arial" w:cs="Arial"/>
          <w:b/>
          <w:bCs/>
          <w:i/>
          <w:iCs/>
          <w:u w:val="single"/>
          <w:lang w:val="ru-RU"/>
        </w:rPr>
      </w:pPr>
    </w:p>
    <w:p w:rsidR="00365AE1" w:rsidRPr="008566BF" w:rsidRDefault="00365AE1" w:rsidP="00365AE1">
      <w:pPr>
        <w:jc w:val="both"/>
        <w:rPr>
          <w:rFonts w:ascii="Arial" w:hAnsi="Arial" w:cs="Arial"/>
          <w:b/>
          <w:bCs/>
          <w:i/>
          <w:iCs/>
          <w:u w:val="single"/>
          <w:lang w:val="ru-RU"/>
        </w:rPr>
      </w:pPr>
    </w:p>
    <w:p w:rsidR="00365AE1" w:rsidRDefault="00365AE1" w:rsidP="00365AE1">
      <w:pPr>
        <w:jc w:val="both"/>
        <w:rPr>
          <w:rFonts w:ascii="Arial" w:hAnsi="Arial" w:cs="Arial"/>
          <w:i/>
          <w:iCs/>
          <w:lang w:val="ru-RU"/>
        </w:rPr>
      </w:pPr>
      <w:r>
        <w:rPr>
          <w:rFonts w:ascii="Arial" w:hAnsi="Arial" w:cs="Arial"/>
          <w:b/>
          <w:bCs/>
          <w:i/>
          <w:iCs/>
          <w:u w:val="single"/>
          <w:lang w:val="ru-RU"/>
        </w:rPr>
        <w:t>Напомена:</w:t>
      </w:r>
      <w:r>
        <w:rPr>
          <w:rFonts w:ascii="Arial" w:hAnsi="Arial" w:cs="Arial"/>
          <w:b/>
          <w:bCs/>
          <w:i/>
          <w:iCs/>
          <w:lang w:val="ru-RU"/>
        </w:rPr>
        <w:t xml:space="preserve"> </w:t>
      </w:r>
    </w:p>
    <w:p w:rsidR="00365AE1" w:rsidRDefault="00365AE1" w:rsidP="00365AE1">
      <w:pPr>
        <w:jc w:val="both"/>
        <w:rPr>
          <w:rFonts w:ascii="Arial" w:eastAsia="TimesNewRomanPSMT" w:hAnsi="Arial" w:cs="Arial"/>
          <w:b/>
          <w:bCs/>
          <w:lang w:val="ru-RU"/>
        </w:rPr>
      </w:pPr>
      <w:r>
        <w:rPr>
          <w:rFonts w:ascii="Arial" w:hAnsi="Arial" w:cs="Arial"/>
          <w:i/>
          <w:iCs/>
          <w:lang w:val="ru-RU"/>
        </w:rPr>
        <w:t>Табелу „Подаци о подизвођачу“ попуњавају само они понуђачи који подносе  понуду са подизвођачем, а уколико има већи број подизвођача од места предвиђених у табели, потребно је да се наведени образац копира у довољном броју примерака, да се попуни и достави за сваког подизвођача.</w:t>
      </w:r>
    </w:p>
    <w:p w:rsidR="00365AE1" w:rsidRPr="008566BF" w:rsidRDefault="00365AE1" w:rsidP="00365AE1">
      <w:pPr>
        <w:jc w:val="both"/>
        <w:rPr>
          <w:rFonts w:ascii="Arial" w:eastAsia="TimesNewRomanPSMT" w:hAnsi="Arial" w:cs="Arial"/>
          <w:b/>
          <w:bCs/>
          <w:lang w:val="ru-RU"/>
        </w:rPr>
      </w:pPr>
    </w:p>
    <w:p w:rsidR="00365AE1" w:rsidRDefault="00365AE1" w:rsidP="00365AE1">
      <w:pPr>
        <w:jc w:val="both"/>
        <w:rPr>
          <w:rFonts w:ascii="Arial" w:eastAsia="TimesNewRomanPSMT" w:hAnsi="Arial" w:cs="Arial"/>
          <w:b/>
          <w:bCs/>
          <w:lang w:val="ru-RU"/>
        </w:rPr>
      </w:pPr>
    </w:p>
    <w:p w:rsidR="00365AE1" w:rsidRDefault="00365AE1" w:rsidP="00365AE1">
      <w:pPr>
        <w:jc w:val="both"/>
        <w:rPr>
          <w:rFonts w:ascii="Arial" w:eastAsia="TimesNewRomanPSMT" w:hAnsi="Arial" w:cs="Arial"/>
          <w:b/>
          <w:bCs/>
          <w:lang w:val="ru-RU"/>
        </w:rPr>
      </w:pPr>
    </w:p>
    <w:p w:rsidR="00365AE1" w:rsidRDefault="00365AE1" w:rsidP="00365AE1">
      <w:pPr>
        <w:jc w:val="both"/>
        <w:rPr>
          <w:rFonts w:ascii="Arial" w:eastAsia="TimesNewRomanPSMT" w:hAnsi="Arial" w:cs="Arial"/>
          <w:b/>
          <w:bCs/>
          <w:lang w:val="ru-RU"/>
        </w:rPr>
      </w:pPr>
    </w:p>
    <w:p w:rsidR="00365AE1" w:rsidRPr="008566BF" w:rsidRDefault="00365AE1" w:rsidP="00365AE1">
      <w:pPr>
        <w:jc w:val="both"/>
        <w:rPr>
          <w:rFonts w:ascii="Arial" w:eastAsia="TimesNewRomanPSMT" w:hAnsi="Arial" w:cs="Arial"/>
          <w:b/>
          <w:bCs/>
          <w:lang w:val="ru-RU"/>
        </w:rPr>
      </w:pPr>
    </w:p>
    <w:p w:rsidR="00365AE1" w:rsidRDefault="00365AE1" w:rsidP="00365AE1">
      <w:pPr>
        <w:jc w:val="both"/>
        <w:rPr>
          <w:rFonts w:ascii="Arial" w:eastAsia="TimesNewRomanPSMT" w:hAnsi="Arial" w:cs="Arial"/>
          <w:b/>
          <w:bCs/>
          <w:i/>
          <w:lang w:val="ru-RU"/>
        </w:rPr>
      </w:pPr>
      <w:r>
        <w:rPr>
          <w:rFonts w:ascii="Arial" w:eastAsia="TimesNewRomanPSMT" w:hAnsi="Arial" w:cs="Arial"/>
          <w:b/>
          <w:bCs/>
          <w:i/>
          <w:lang w:val="sr-Cyrl-CS"/>
        </w:rPr>
        <w:t xml:space="preserve">4) </w:t>
      </w:r>
      <w:r>
        <w:rPr>
          <w:rFonts w:ascii="Arial" w:eastAsia="TimesNewRomanPSMT" w:hAnsi="Arial" w:cs="Arial"/>
          <w:b/>
          <w:bCs/>
          <w:i/>
          <w:lang w:val="ru-RU"/>
        </w:rPr>
        <w:t>ПОДАЦИ О УЧЕСНИКУ  У ЗАЈЕДНИЧКОЈ ПОНУДИ</w:t>
      </w:r>
    </w:p>
    <w:p w:rsidR="00365AE1" w:rsidRPr="008566BF" w:rsidRDefault="00365AE1" w:rsidP="00365AE1">
      <w:pPr>
        <w:jc w:val="both"/>
        <w:rPr>
          <w:lang w:val="ru-RU"/>
        </w:rPr>
      </w:pPr>
      <w:r>
        <w:rPr>
          <w:rFonts w:ascii="Arial" w:eastAsia="TimesNewRomanPSMT" w:hAnsi="Arial" w:cs="Arial"/>
          <w:b/>
          <w:bCs/>
          <w:i/>
          <w:lang w:val="ru-RU"/>
        </w:rPr>
        <w:tab/>
      </w:r>
    </w:p>
    <w:tbl>
      <w:tblPr>
        <w:tblW w:w="0" w:type="auto"/>
        <w:tblInd w:w="-20" w:type="dxa"/>
        <w:tblLayout w:type="fixed"/>
        <w:tblLook w:val="0000"/>
      </w:tblPr>
      <w:tblGrid>
        <w:gridCol w:w="465"/>
        <w:gridCol w:w="4219"/>
        <w:gridCol w:w="4598"/>
      </w:tblGrid>
      <w:tr w:rsidR="00365AE1" w:rsidRPr="00D6775B" w:rsidTr="00B7589F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Pr="008566BF" w:rsidRDefault="00365AE1" w:rsidP="00B7589F">
            <w:pPr>
              <w:snapToGrid w:val="0"/>
              <w:rPr>
                <w:lang w:val="ru-RU"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Cs/>
                <w:i/>
                <w:lang w:val="ru-RU"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1)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i/>
                <w:lang w:val="ru-RU"/>
              </w:rPr>
              <w:t>Назив учесника у заједничкој понуди: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/>
                <w:bCs/>
                <w:lang w:val="ru-RU"/>
              </w:rPr>
            </w:pPr>
          </w:p>
        </w:tc>
      </w:tr>
      <w:tr w:rsidR="00365AE1" w:rsidTr="00B7589F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Адреса: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365AE1" w:rsidTr="00B7589F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Матични број: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365AE1" w:rsidTr="00B7589F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Порески идентификациони број: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365AE1" w:rsidTr="00B7589F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Име особе за контакт: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365AE1" w:rsidRPr="00D6775B" w:rsidTr="00B7589F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Cs/>
                <w:i/>
                <w:lang w:val="ru-RU"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2)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i/>
                <w:lang w:val="ru-RU"/>
              </w:rPr>
              <w:t>Назив учесника у заједничкој понуди: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/>
                <w:bCs/>
                <w:lang w:val="ru-RU"/>
              </w:rPr>
            </w:pPr>
          </w:p>
        </w:tc>
      </w:tr>
      <w:tr w:rsidR="00365AE1" w:rsidTr="00B7589F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Адреса: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365AE1" w:rsidTr="00B7589F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Матични број: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365AE1" w:rsidTr="00B7589F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Порески идентификациони број: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365AE1" w:rsidTr="00B7589F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Име особе за контакт: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365AE1" w:rsidRPr="00D6775B" w:rsidTr="00B7589F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Cs/>
                <w:i/>
                <w:lang w:val="ru-RU"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3)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i/>
                <w:lang w:val="ru-RU"/>
              </w:rPr>
              <w:t>Назив учесника у заједничкој понуди: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/>
                <w:bCs/>
                <w:lang w:val="ru-RU"/>
              </w:rPr>
            </w:pPr>
          </w:p>
        </w:tc>
      </w:tr>
      <w:tr w:rsidR="00365AE1" w:rsidTr="00B7589F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  <w:lang w:val="ru-RU"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Адреса: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365AE1" w:rsidTr="00B7589F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Матични број: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365AE1" w:rsidTr="00B7589F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Порески идентификациони број: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  <w:tr w:rsidR="00365AE1" w:rsidTr="00B7589F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i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Cs/>
                <w:i/>
              </w:rPr>
              <w:t>Име особе за контакт: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/>
                <w:bCs/>
              </w:rPr>
            </w:pPr>
          </w:p>
        </w:tc>
      </w:tr>
    </w:tbl>
    <w:p w:rsidR="00365AE1" w:rsidRDefault="00365AE1" w:rsidP="00365AE1">
      <w:pPr>
        <w:jc w:val="both"/>
        <w:rPr>
          <w:rFonts w:ascii="Arial" w:hAnsi="Arial" w:cs="Arial"/>
          <w:b/>
          <w:bCs/>
          <w:i/>
          <w:iCs/>
          <w:u w:val="single"/>
          <w:lang w:val="sr-Cyrl-CS"/>
        </w:rPr>
      </w:pPr>
    </w:p>
    <w:p w:rsidR="00365AE1" w:rsidRDefault="00365AE1" w:rsidP="00365AE1">
      <w:pPr>
        <w:jc w:val="both"/>
        <w:rPr>
          <w:rFonts w:ascii="Arial" w:hAnsi="Arial" w:cs="Arial"/>
          <w:b/>
          <w:bCs/>
          <w:i/>
          <w:iCs/>
          <w:u w:val="single"/>
          <w:lang w:val="sr-Cyrl-CS"/>
        </w:rPr>
      </w:pPr>
    </w:p>
    <w:p w:rsidR="00365AE1" w:rsidRDefault="00365AE1" w:rsidP="00365AE1">
      <w:pPr>
        <w:jc w:val="both"/>
        <w:rPr>
          <w:rFonts w:ascii="Arial" w:hAnsi="Arial" w:cs="Arial"/>
          <w:i/>
          <w:iCs/>
          <w:lang w:val="ru-RU"/>
        </w:rPr>
      </w:pPr>
      <w:r>
        <w:rPr>
          <w:rFonts w:ascii="Arial" w:hAnsi="Arial" w:cs="Arial"/>
          <w:b/>
          <w:bCs/>
          <w:i/>
          <w:iCs/>
          <w:u w:val="single"/>
        </w:rPr>
        <w:t>Напомена:</w:t>
      </w:r>
      <w:r>
        <w:rPr>
          <w:rFonts w:ascii="Arial" w:hAnsi="Arial" w:cs="Arial"/>
          <w:b/>
          <w:bCs/>
          <w:i/>
          <w:iCs/>
        </w:rPr>
        <w:t xml:space="preserve"> </w:t>
      </w:r>
    </w:p>
    <w:p w:rsidR="00365AE1" w:rsidRPr="008566BF" w:rsidRDefault="00365AE1" w:rsidP="00365AE1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ru-RU"/>
        </w:rPr>
      </w:pPr>
      <w:r>
        <w:rPr>
          <w:rFonts w:ascii="Arial" w:hAnsi="Arial" w:cs="Arial"/>
          <w:i/>
          <w:iCs/>
          <w:lang w:val="ru-RU"/>
        </w:rPr>
        <w:t>Табелу „Подаци о учеснику у заједничкој понуди“ попуњавају само они понуђачи који подносе заједничку понуду, а уколико има већи број учесника у заједничкој понуди од места предвиђених у табели, потребно је да се наведени образац копира у довољном броју примерака, да се попуни и достави за сваког понуђача који је учесник у заједничкој понуди</w:t>
      </w:r>
      <w:r>
        <w:rPr>
          <w:rFonts w:ascii="Arial" w:hAnsi="Arial" w:cs="Arial"/>
          <w:i/>
          <w:iCs/>
          <w:sz w:val="20"/>
          <w:szCs w:val="20"/>
          <w:lang w:val="ru-RU"/>
        </w:rPr>
        <w:t>.</w:t>
      </w:r>
    </w:p>
    <w:p w:rsidR="00365AE1" w:rsidRPr="008566BF" w:rsidRDefault="00365AE1" w:rsidP="00365AE1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ru-RU"/>
        </w:rPr>
      </w:pPr>
    </w:p>
    <w:p w:rsidR="00365AE1" w:rsidRPr="008566BF" w:rsidRDefault="00365AE1" w:rsidP="00365AE1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ru-RU"/>
        </w:rPr>
      </w:pPr>
    </w:p>
    <w:p w:rsidR="00365AE1" w:rsidRPr="008566BF" w:rsidRDefault="00365AE1" w:rsidP="00365AE1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ru-RU"/>
        </w:rPr>
      </w:pPr>
    </w:p>
    <w:p w:rsidR="00365AE1" w:rsidRPr="008566BF" w:rsidRDefault="00365AE1" w:rsidP="00365AE1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ru-RU"/>
        </w:rPr>
      </w:pPr>
    </w:p>
    <w:p w:rsidR="00365AE1" w:rsidRPr="008566BF" w:rsidRDefault="00365AE1" w:rsidP="00365AE1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ru-RU"/>
        </w:rPr>
      </w:pPr>
    </w:p>
    <w:p w:rsidR="00365AE1" w:rsidRPr="008566BF" w:rsidRDefault="00365AE1" w:rsidP="00365AE1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ru-RU"/>
        </w:rPr>
      </w:pPr>
    </w:p>
    <w:p w:rsidR="00365AE1" w:rsidRPr="008566BF" w:rsidRDefault="00365AE1" w:rsidP="00365AE1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ru-RU"/>
        </w:rPr>
      </w:pPr>
    </w:p>
    <w:p w:rsidR="00365AE1" w:rsidRDefault="00365AE1" w:rsidP="00365AE1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ru-RU"/>
        </w:rPr>
      </w:pPr>
    </w:p>
    <w:p w:rsidR="00365AE1" w:rsidRPr="008566BF" w:rsidRDefault="00365AE1" w:rsidP="00365AE1">
      <w:pPr>
        <w:jc w:val="both"/>
        <w:rPr>
          <w:rFonts w:ascii="Arial" w:hAnsi="Arial" w:cs="Arial"/>
          <w:b/>
          <w:bCs/>
          <w:i/>
          <w:iCs/>
          <w:sz w:val="20"/>
          <w:szCs w:val="20"/>
          <w:lang w:val="ru-RU"/>
        </w:rPr>
      </w:pPr>
    </w:p>
    <w:p w:rsidR="00365AE1" w:rsidRDefault="00365AE1" w:rsidP="00365AE1">
      <w:pPr>
        <w:jc w:val="both"/>
        <w:rPr>
          <w:rFonts w:ascii="Arial" w:hAnsi="Arial" w:cs="Arial"/>
          <w:b/>
          <w:lang w:val="sr-Cyrl-CS"/>
        </w:rPr>
      </w:pPr>
      <w:r>
        <w:rPr>
          <w:rFonts w:ascii="Arial" w:eastAsia="TimesNewRomanPSMT" w:hAnsi="Arial" w:cs="Arial"/>
          <w:b/>
          <w:bCs/>
          <w:lang w:val="ru-RU"/>
        </w:rPr>
        <w:t xml:space="preserve">5) </w:t>
      </w:r>
      <w:r w:rsidRPr="00445503">
        <w:rPr>
          <w:rFonts w:ascii="Arial" w:eastAsia="TimesNewRomanPSMT" w:hAnsi="Arial" w:cs="Arial"/>
          <w:b/>
          <w:bCs/>
          <w:lang w:val="ru-RU"/>
        </w:rPr>
        <w:t>ОПИС ПРЕДМЕТА НАБАВКЕ</w:t>
      </w:r>
      <w:r w:rsidRPr="00445503">
        <w:rPr>
          <w:lang w:val="ru-RU"/>
        </w:rPr>
        <w:t xml:space="preserve"> </w:t>
      </w:r>
      <w:r>
        <w:rPr>
          <w:rFonts w:ascii="Arial" w:hAnsi="Arial" w:cs="Arial"/>
          <w:b/>
          <w:lang w:val="ru-RU"/>
        </w:rPr>
        <w:t xml:space="preserve">Услуга израде </w:t>
      </w:r>
      <w:r w:rsidRPr="003116A0">
        <w:rPr>
          <w:rFonts w:ascii="Arial" w:eastAsia="TimesNewRomanPS-BoldMT" w:hAnsi="Arial" w:cs="Arial"/>
          <w:b/>
          <w:bCs/>
          <w:lang w:val="ru-RU"/>
        </w:rPr>
        <w:t>пројекта санације и заштите корита реке Лепенице у зони моста у Баточини са проширењем пешачке стазе и ојачањем конструкције моста</w:t>
      </w:r>
      <w:r>
        <w:rPr>
          <w:rFonts w:ascii="Arial" w:hAnsi="Arial" w:cs="Arial"/>
          <w:b/>
          <w:lang w:val="hr-HR"/>
        </w:rPr>
        <w:t xml:space="preserve">, </w:t>
      </w:r>
      <w:r>
        <w:rPr>
          <w:rFonts w:ascii="Arial" w:hAnsi="Arial" w:cs="Arial"/>
          <w:b/>
        </w:rPr>
        <w:t xml:space="preserve">интерни број </w:t>
      </w:r>
      <w:r>
        <w:rPr>
          <w:rFonts w:ascii="Arial" w:hAnsi="Arial" w:cs="Arial"/>
          <w:b/>
          <w:lang w:val="sr-Cyrl-CS"/>
        </w:rPr>
        <w:t xml:space="preserve">ЈНМВ 15/17, </w:t>
      </w:r>
      <w:r w:rsidRPr="00992ACA">
        <w:rPr>
          <w:rFonts w:ascii="Arial" w:hAnsi="Arial" w:cs="Arial"/>
          <w:b/>
          <w:lang w:val="ru-RU"/>
        </w:rPr>
        <w:t xml:space="preserve">наведене у Плану јавних набавки под бројем </w:t>
      </w:r>
      <w:r>
        <w:rPr>
          <w:rFonts w:ascii="Arial" w:hAnsi="Arial" w:cs="Arial"/>
          <w:b/>
          <w:lang w:val="ru-RU"/>
        </w:rPr>
        <w:t>1.2.20/17.</w:t>
      </w:r>
      <w:r>
        <w:rPr>
          <w:rFonts w:ascii="Arial" w:hAnsi="Arial" w:cs="Arial"/>
          <w:lang w:val="ru-RU"/>
        </w:rPr>
        <w:t xml:space="preserve"> </w:t>
      </w:r>
      <w:r w:rsidRPr="008566BF">
        <w:rPr>
          <w:rFonts w:ascii="Arial" w:hAnsi="Arial" w:cs="Arial"/>
          <w:lang w:val="ru-RU"/>
        </w:rPr>
        <w:t xml:space="preserve"> </w:t>
      </w:r>
    </w:p>
    <w:p w:rsidR="00365AE1" w:rsidRDefault="00365AE1" w:rsidP="00365AE1">
      <w:pPr>
        <w:ind w:left="720" w:firstLine="720"/>
        <w:jc w:val="both"/>
      </w:pPr>
    </w:p>
    <w:p w:rsidR="00365AE1" w:rsidRPr="0006582C" w:rsidRDefault="00365AE1" w:rsidP="00365AE1">
      <w:pPr>
        <w:ind w:left="720" w:firstLine="720"/>
        <w:jc w:val="both"/>
      </w:pPr>
    </w:p>
    <w:tbl>
      <w:tblPr>
        <w:tblW w:w="0" w:type="auto"/>
        <w:tblInd w:w="303" w:type="dxa"/>
        <w:tblLayout w:type="fixed"/>
        <w:tblLook w:val="0000"/>
      </w:tblPr>
      <w:tblGrid>
        <w:gridCol w:w="5250"/>
        <w:gridCol w:w="3375"/>
      </w:tblGrid>
      <w:tr w:rsidR="00365AE1" w:rsidTr="00B7589F"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lang w:val="ru-RU"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Cs/>
                <w:color w:val="FF0000"/>
                <w:lang w:val="ru-RU"/>
              </w:rPr>
            </w:pPr>
            <w:r>
              <w:rPr>
                <w:rFonts w:ascii="Arial" w:eastAsia="TimesNewRomanPSMT" w:hAnsi="Arial" w:cs="Arial"/>
                <w:bCs/>
                <w:lang w:val="ru-RU"/>
              </w:rPr>
              <w:t xml:space="preserve">Јединича цена без ПДВ-а </w:t>
            </w:r>
          </w:p>
          <w:p w:rsidR="00365AE1" w:rsidRDefault="00365AE1" w:rsidP="00B7589F">
            <w:pPr>
              <w:rPr>
                <w:rFonts w:ascii="Arial" w:eastAsia="TimesNewRomanPSMT" w:hAnsi="Arial" w:cs="Arial"/>
                <w:bCs/>
                <w:color w:val="FF0000"/>
                <w:lang w:val="ru-RU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color w:val="FF0000"/>
                <w:lang w:val="ru-RU"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Cs/>
                <w:color w:val="FF0000"/>
                <w:lang w:val="ru-RU"/>
              </w:rPr>
            </w:pPr>
          </w:p>
        </w:tc>
      </w:tr>
      <w:tr w:rsidR="00365AE1" w:rsidTr="00B7589F"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lang w:val="ru-RU"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lang w:val="ru-RU"/>
              </w:rPr>
              <w:t>Јединична цена са ПДВ-ом</w:t>
            </w:r>
          </w:p>
          <w:p w:rsidR="00365AE1" w:rsidRDefault="00365AE1" w:rsidP="00B7589F">
            <w:pPr>
              <w:rPr>
                <w:rFonts w:ascii="Arial" w:eastAsia="TimesNewRomanPSMT" w:hAnsi="Arial" w:cs="Arial"/>
                <w:bCs/>
                <w:lang w:val="ru-RU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color w:val="FF0000"/>
                <w:lang w:val="ru-RU"/>
              </w:rPr>
            </w:pPr>
          </w:p>
        </w:tc>
      </w:tr>
      <w:tr w:rsidR="00365AE1" w:rsidTr="00B7589F"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lang w:val="ru-RU"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lang w:val="ru-RU"/>
              </w:rPr>
              <w:t>Рок и начин плаћања</w:t>
            </w:r>
          </w:p>
          <w:p w:rsidR="00365AE1" w:rsidRDefault="00365AE1" w:rsidP="00B7589F">
            <w:pPr>
              <w:rPr>
                <w:rFonts w:ascii="Arial" w:eastAsia="TimesNewRomanPSMT" w:hAnsi="Arial" w:cs="Arial"/>
                <w:bCs/>
                <w:lang w:val="ru-RU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lang w:val="ru-RU"/>
              </w:rPr>
              <w:t>45 дана од дана пријема рачуна за пружене Услуга</w:t>
            </w:r>
          </w:p>
        </w:tc>
      </w:tr>
      <w:tr w:rsidR="00365AE1" w:rsidTr="00B7589F"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lang w:val="ru-RU"/>
              </w:rPr>
            </w:pPr>
          </w:p>
          <w:p w:rsidR="00365AE1" w:rsidRDefault="00365AE1" w:rsidP="00B7589F">
            <w:pPr>
              <w:rPr>
                <w:rFonts w:ascii="Arial" w:eastAsia="TimesNewRomanPSMT" w:hAnsi="Arial" w:cs="Arial"/>
                <w:bCs/>
                <w:lang w:val="ru-RU"/>
              </w:rPr>
            </w:pPr>
            <w:r>
              <w:rPr>
                <w:rFonts w:ascii="Arial" w:eastAsia="TimesNewRomanPSMT" w:hAnsi="Arial" w:cs="Arial"/>
                <w:bCs/>
                <w:lang w:val="ru-RU"/>
              </w:rPr>
              <w:t>Рок важења понуде (минимално 30 дана)</w:t>
            </w:r>
          </w:p>
          <w:p w:rsidR="00365AE1" w:rsidRDefault="00365AE1" w:rsidP="00B7589F">
            <w:pPr>
              <w:rPr>
                <w:rFonts w:ascii="Arial" w:eastAsia="TimesNewRomanPSMT" w:hAnsi="Arial" w:cs="Arial"/>
                <w:bCs/>
                <w:lang w:val="ru-RU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lang w:val="ru-RU"/>
              </w:rPr>
            </w:pPr>
          </w:p>
        </w:tc>
      </w:tr>
      <w:tr w:rsidR="00365AE1" w:rsidTr="00B7589F"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lang w:val="ru-RU"/>
              </w:rPr>
            </w:pPr>
          </w:p>
          <w:p w:rsidR="00365AE1" w:rsidRPr="002A672F" w:rsidRDefault="00365AE1" w:rsidP="00B7589F">
            <w:pPr>
              <w:rPr>
                <w:rFonts w:ascii="Arial" w:eastAsia="TimesNewRomanPSMT" w:hAnsi="Arial" w:cs="Arial"/>
                <w:bCs/>
                <w:lang w:val="sr-Cyrl-CS"/>
              </w:rPr>
            </w:pPr>
            <w:r>
              <w:rPr>
                <w:rFonts w:ascii="Arial" w:eastAsia="TimesNewRomanPSMT" w:hAnsi="Arial" w:cs="Arial"/>
                <w:bCs/>
                <w:lang w:val="ru-RU"/>
              </w:rPr>
              <w:t>Рок извршења услуге</w:t>
            </w:r>
            <w:r>
              <w:rPr>
                <w:rFonts w:ascii="Arial" w:eastAsia="TimesNewRomanPSMT" w:hAnsi="Arial" w:cs="Arial"/>
                <w:bCs/>
              </w:rPr>
              <w:t xml:space="preserve"> (</w:t>
            </w:r>
            <w:r>
              <w:rPr>
                <w:rFonts w:ascii="Arial" w:eastAsia="TimesNewRomanPSMT" w:hAnsi="Arial" w:cs="Arial"/>
                <w:bCs/>
                <w:lang w:val="sr-Cyrl-CS"/>
              </w:rPr>
              <w:t>максимално 15 дана)</w:t>
            </w:r>
          </w:p>
          <w:p w:rsidR="00365AE1" w:rsidRDefault="00365AE1" w:rsidP="00B7589F">
            <w:pPr>
              <w:rPr>
                <w:rFonts w:ascii="Arial" w:eastAsia="TimesNewRomanPSMT" w:hAnsi="Arial" w:cs="Arial"/>
                <w:bCs/>
                <w:lang w:val="ru-RU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5AE1" w:rsidRDefault="00365AE1" w:rsidP="00B7589F">
            <w:pPr>
              <w:snapToGrid w:val="0"/>
              <w:rPr>
                <w:rFonts w:ascii="Arial" w:eastAsia="TimesNewRomanPSMT" w:hAnsi="Arial" w:cs="Arial"/>
                <w:bCs/>
                <w:lang w:val="ru-RU"/>
              </w:rPr>
            </w:pPr>
          </w:p>
        </w:tc>
      </w:tr>
    </w:tbl>
    <w:p w:rsidR="00365AE1" w:rsidRDefault="00365AE1" w:rsidP="00365AE1">
      <w:pPr>
        <w:ind w:left="720" w:firstLine="720"/>
        <w:jc w:val="both"/>
        <w:rPr>
          <w:rFonts w:eastAsia="TimesNewRomanPSMT"/>
          <w:bCs/>
          <w:lang w:val="sr-Cyrl-CS"/>
        </w:rPr>
      </w:pPr>
    </w:p>
    <w:p w:rsidR="00365AE1" w:rsidRDefault="00365AE1" w:rsidP="00365AE1">
      <w:pPr>
        <w:ind w:left="720" w:firstLine="720"/>
        <w:jc w:val="both"/>
        <w:rPr>
          <w:rFonts w:eastAsia="TimesNewRomanPSMT"/>
          <w:bCs/>
          <w:lang w:val="sr-Cyrl-CS"/>
        </w:rPr>
      </w:pPr>
    </w:p>
    <w:p w:rsidR="00365AE1" w:rsidRDefault="00365AE1" w:rsidP="00365AE1">
      <w:pPr>
        <w:ind w:left="720" w:firstLine="720"/>
        <w:jc w:val="both"/>
        <w:rPr>
          <w:rFonts w:eastAsia="TimesNewRomanPSMT"/>
          <w:bCs/>
          <w:lang w:val="sr-Cyrl-CS"/>
        </w:rPr>
      </w:pPr>
    </w:p>
    <w:p w:rsidR="00365AE1" w:rsidRDefault="00365AE1" w:rsidP="00365AE1">
      <w:pPr>
        <w:ind w:left="720" w:firstLine="720"/>
        <w:jc w:val="both"/>
        <w:rPr>
          <w:rFonts w:eastAsia="TimesNewRomanPSMT"/>
          <w:bCs/>
          <w:lang w:val="sr-Cyrl-CS"/>
        </w:rPr>
      </w:pPr>
    </w:p>
    <w:p w:rsidR="00365AE1" w:rsidRPr="003F0F32" w:rsidRDefault="00365AE1" w:rsidP="00365AE1">
      <w:pPr>
        <w:ind w:left="720" w:firstLine="720"/>
        <w:jc w:val="both"/>
        <w:rPr>
          <w:rFonts w:eastAsia="TimesNewRomanPSMT"/>
          <w:bCs/>
          <w:lang w:val="sr-Cyrl-CS"/>
        </w:rPr>
      </w:pPr>
    </w:p>
    <w:p w:rsidR="00365AE1" w:rsidRDefault="00365AE1" w:rsidP="00365AE1">
      <w:pPr>
        <w:ind w:left="720" w:firstLine="720"/>
        <w:jc w:val="both"/>
        <w:rPr>
          <w:rFonts w:eastAsia="TimesNewRomanPSMT"/>
          <w:bCs/>
        </w:rPr>
      </w:pPr>
    </w:p>
    <w:p w:rsidR="00365AE1" w:rsidRPr="0071502A" w:rsidRDefault="00365AE1" w:rsidP="00365AE1">
      <w:pPr>
        <w:ind w:left="720" w:firstLine="720"/>
        <w:jc w:val="both"/>
        <w:rPr>
          <w:rFonts w:ascii="Arial" w:eastAsia="TimesNewRomanPSMT" w:hAnsi="Arial" w:cs="Arial"/>
          <w:bCs/>
        </w:rPr>
      </w:pPr>
      <w:r w:rsidRPr="0071502A">
        <w:rPr>
          <w:rFonts w:ascii="Arial" w:eastAsia="TimesNewRomanPSMT" w:hAnsi="Arial" w:cs="Arial"/>
          <w:bCs/>
        </w:rPr>
        <w:t xml:space="preserve">Датум </w:t>
      </w:r>
      <w:r w:rsidRPr="0071502A">
        <w:rPr>
          <w:rFonts w:ascii="Arial" w:eastAsia="TimesNewRomanPSMT" w:hAnsi="Arial" w:cs="Arial"/>
          <w:bCs/>
        </w:rPr>
        <w:tab/>
      </w:r>
      <w:r w:rsidRPr="0071502A">
        <w:rPr>
          <w:rFonts w:ascii="Arial" w:eastAsia="TimesNewRomanPSMT" w:hAnsi="Arial" w:cs="Arial"/>
          <w:bCs/>
        </w:rPr>
        <w:tab/>
      </w:r>
      <w:r w:rsidRPr="0071502A">
        <w:rPr>
          <w:rFonts w:ascii="Arial" w:eastAsia="TimesNewRomanPSMT" w:hAnsi="Arial" w:cs="Arial"/>
          <w:bCs/>
        </w:rPr>
        <w:tab/>
      </w:r>
      <w:r w:rsidRPr="0071502A">
        <w:rPr>
          <w:rFonts w:ascii="Arial" w:eastAsia="TimesNewRomanPSMT" w:hAnsi="Arial" w:cs="Arial"/>
          <w:bCs/>
        </w:rPr>
        <w:tab/>
      </w:r>
      <w:r w:rsidRPr="0071502A">
        <w:rPr>
          <w:rFonts w:ascii="Arial" w:eastAsia="TimesNewRomanPSMT" w:hAnsi="Arial" w:cs="Arial"/>
          <w:bCs/>
        </w:rPr>
        <w:tab/>
        <w:t xml:space="preserve">              Понуђач</w:t>
      </w:r>
    </w:p>
    <w:p w:rsidR="00365AE1" w:rsidRPr="0071502A" w:rsidRDefault="00365AE1" w:rsidP="00365AE1">
      <w:pPr>
        <w:ind w:left="2880" w:firstLine="720"/>
        <w:jc w:val="both"/>
        <w:rPr>
          <w:rFonts w:ascii="Arial" w:eastAsia="TimesNewRomanPS-BoldMT" w:hAnsi="Arial" w:cs="Arial"/>
          <w:b/>
          <w:bCs/>
          <w:i/>
          <w:iCs/>
          <w:color w:val="002060"/>
        </w:rPr>
      </w:pPr>
      <w:r w:rsidRPr="0071502A">
        <w:rPr>
          <w:rFonts w:ascii="Arial" w:eastAsia="TimesNewRomanPSMT" w:hAnsi="Arial" w:cs="Arial"/>
          <w:bCs/>
        </w:rPr>
        <w:t xml:space="preserve">    М. П. </w:t>
      </w:r>
    </w:p>
    <w:p w:rsidR="00365AE1" w:rsidRPr="004552C8" w:rsidRDefault="00365AE1" w:rsidP="00365AE1">
      <w:pPr>
        <w:jc w:val="both"/>
        <w:rPr>
          <w:rFonts w:ascii="Arial" w:eastAsia="TimesNewRomanPS-BoldMT" w:hAnsi="Arial" w:cs="Arial"/>
          <w:b/>
          <w:bCs/>
          <w:i/>
          <w:iCs/>
          <w:color w:val="auto"/>
        </w:rPr>
      </w:pPr>
      <w:r w:rsidRPr="004552C8">
        <w:rPr>
          <w:rFonts w:ascii="Arial" w:eastAsia="TimesNewRomanPS-BoldMT" w:hAnsi="Arial" w:cs="Arial"/>
          <w:b/>
          <w:bCs/>
          <w:i/>
          <w:iCs/>
          <w:color w:val="auto"/>
        </w:rPr>
        <w:t>_____________________________</w:t>
      </w:r>
      <w:r w:rsidRPr="004552C8">
        <w:rPr>
          <w:rFonts w:ascii="Arial" w:eastAsia="TimesNewRomanPS-BoldMT" w:hAnsi="Arial" w:cs="Arial"/>
          <w:b/>
          <w:bCs/>
          <w:i/>
          <w:iCs/>
          <w:color w:val="auto"/>
        </w:rPr>
        <w:tab/>
        <w:t>________________________________</w:t>
      </w:r>
    </w:p>
    <w:p w:rsidR="00365AE1" w:rsidRDefault="00365AE1" w:rsidP="00365AE1">
      <w:pPr>
        <w:jc w:val="both"/>
        <w:rPr>
          <w:rFonts w:eastAsia="TimesNewRomanPS-BoldMT"/>
          <w:b/>
          <w:bCs/>
          <w:i/>
          <w:iCs/>
          <w:color w:val="002060"/>
          <w:lang w:val="sr-Cyrl-CS"/>
        </w:rPr>
      </w:pPr>
    </w:p>
    <w:p w:rsidR="00365AE1" w:rsidRDefault="00365AE1" w:rsidP="00365AE1">
      <w:pPr>
        <w:jc w:val="both"/>
        <w:rPr>
          <w:rFonts w:eastAsia="TimesNewRomanPS-BoldMT"/>
          <w:b/>
          <w:bCs/>
          <w:i/>
          <w:iCs/>
          <w:color w:val="002060"/>
          <w:lang w:val="sr-Cyrl-CS"/>
        </w:rPr>
      </w:pPr>
    </w:p>
    <w:p w:rsidR="00365AE1" w:rsidRPr="00370072" w:rsidRDefault="00365AE1" w:rsidP="00365AE1">
      <w:pPr>
        <w:jc w:val="both"/>
        <w:rPr>
          <w:rFonts w:eastAsia="TimesNewRomanPS-BoldMT"/>
          <w:b/>
          <w:bCs/>
          <w:i/>
          <w:iCs/>
          <w:color w:val="002060"/>
          <w:lang w:val="sr-Cyrl-CS"/>
        </w:rPr>
      </w:pPr>
    </w:p>
    <w:p w:rsidR="00365AE1" w:rsidRDefault="00365AE1" w:rsidP="00365AE1">
      <w:pPr>
        <w:jc w:val="both"/>
        <w:rPr>
          <w:rFonts w:eastAsia="TimesNewRomanPS-BoldMT"/>
          <w:b/>
          <w:bCs/>
          <w:i/>
          <w:iCs/>
          <w:color w:val="002060"/>
        </w:rPr>
      </w:pPr>
    </w:p>
    <w:p w:rsidR="00365AE1" w:rsidRPr="0006582C" w:rsidRDefault="00365AE1" w:rsidP="00365AE1">
      <w:pPr>
        <w:jc w:val="both"/>
        <w:rPr>
          <w:rFonts w:eastAsia="TimesNewRomanPS-BoldMT"/>
          <w:b/>
          <w:bCs/>
          <w:i/>
          <w:iCs/>
          <w:color w:val="002060"/>
        </w:rPr>
      </w:pPr>
    </w:p>
    <w:p w:rsidR="00365AE1" w:rsidRDefault="00365AE1" w:rsidP="00365AE1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  <w:i/>
          <w:iCs/>
          <w:u w:val="single"/>
        </w:rPr>
        <w:t>Напомене:</w:t>
      </w:r>
      <w:r>
        <w:rPr>
          <w:rFonts w:ascii="Arial" w:hAnsi="Arial" w:cs="Arial"/>
          <w:b/>
          <w:bCs/>
          <w:i/>
          <w:iCs/>
        </w:rPr>
        <w:t xml:space="preserve"> </w:t>
      </w:r>
    </w:p>
    <w:p w:rsidR="00365AE1" w:rsidRPr="008566BF" w:rsidRDefault="00365AE1" w:rsidP="00365AE1">
      <w:pPr>
        <w:jc w:val="both"/>
        <w:rPr>
          <w:rFonts w:ascii="Arial" w:hAnsi="Arial" w:cs="Arial"/>
          <w:i/>
          <w:iCs/>
          <w:lang w:val="ru-RU"/>
        </w:rPr>
      </w:pPr>
      <w:r w:rsidRPr="008566BF">
        <w:rPr>
          <w:rFonts w:ascii="Arial" w:hAnsi="Arial" w:cs="Arial"/>
          <w:i/>
          <w:iCs/>
          <w:lang w:val="ru-RU"/>
        </w:rPr>
        <w:t xml:space="preserve">Образац понуде понуђач мора да попуни, овери печатом и потпише, чиме </w:t>
      </w:r>
      <w:r>
        <w:rPr>
          <w:rFonts w:ascii="Arial" w:hAnsi="Arial" w:cs="Arial"/>
          <w:i/>
          <w:iCs/>
          <w:lang w:val="sr-Cyrl-CS"/>
        </w:rPr>
        <w:t>п</w:t>
      </w:r>
      <w:r w:rsidRPr="008566BF">
        <w:rPr>
          <w:rFonts w:ascii="Arial" w:hAnsi="Arial" w:cs="Arial"/>
          <w:i/>
          <w:iCs/>
          <w:lang w:val="ru-RU"/>
        </w:rPr>
        <w:t>отврђује да су тачни подаци који су у обрасцу понуде наведени. Уколико понуђачи подносе заједничку понуду,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попунити, потписати и печатом оверити образац понуде.</w:t>
      </w:r>
    </w:p>
    <w:p w:rsidR="00365AE1" w:rsidRDefault="00365AE1" w:rsidP="00365AE1">
      <w:pPr>
        <w:pStyle w:val="ListParagraph"/>
        <w:tabs>
          <w:tab w:val="left" w:pos="680"/>
        </w:tabs>
        <w:ind w:left="0"/>
        <w:jc w:val="both"/>
        <w:rPr>
          <w:rFonts w:ascii="Arial" w:hAnsi="Arial" w:cs="Arial"/>
          <w:i/>
          <w:iCs/>
          <w:lang w:val="ru-RU"/>
        </w:rPr>
      </w:pPr>
      <w:r w:rsidRPr="008566BF">
        <w:rPr>
          <w:rFonts w:ascii="Arial" w:hAnsi="Arial" w:cs="Arial"/>
          <w:i/>
          <w:iCs/>
          <w:lang w:val="ru-RU"/>
        </w:rPr>
        <w:lastRenderedPageBreak/>
        <w:t>Уколико је предмет јавне набавке обликован у више партија, понуђачи ће попуњавати образац понуде за сваку партију посебно.</w:t>
      </w:r>
    </w:p>
    <w:p w:rsidR="00365AE1" w:rsidRDefault="00365AE1" w:rsidP="00365AE1">
      <w:pPr>
        <w:pStyle w:val="ListParagraph"/>
        <w:tabs>
          <w:tab w:val="left" w:pos="680"/>
        </w:tabs>
        <w:ind w:left="0"/>
        <w:jc w:val="both"/>
        <w:rPr>
          <w:rFonts w:ascii="Arial" w:hAnsi="Arial" w:cs="Arial"/>
          <w:i/>
          <w:iCs/>
          <w:lang w:val="ru-RU"/>
        </w:rPr>
      </w:pPr>
    </w:p>
    <w:p w:rsidR="00365AE1" w:rsidRPr="008566BF" w:rsidRDefault="00365AE1" w:rsidP="00365AE1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sr-Latn-CS"/>
        </w:rPr>
        <w:t>VII</w:t>
      </w:r>
      <w:r>
        <w:rPr>
          <w:rFonts w:ascii="Arial" w:hAnsi="Arial" w:cs="Arial"/>
          <w:b/>
          <w:bCs/>
          <w:i/>
          <w:iCs/>
          <w:sz w:val="28"/>
          <w:szCs w:val="28"/>
        </w:rPr>
        <w:t>I</w:t>
      </w:r>
      <w:r w:rsidRPr="008566BF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 МОДЕЛ УГОВОРА</w:t>
      </w:r>
    </w:p>
    <w:p w:rsidR="00365AE1" w:rsidRPr="008566BF" w:rsidRDefault="00365AE1" w:rsidP="00365AE1">
      <w:pPr>
        <w:shd w:val="clear" w:color="auto" w:fill="C6D9F1"/>
        <w:jc w:val="center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</w:p>
    <w:p w:rsidR="00365AE1" w:rsidRPr="008566BF" w:rsidRDefault="00365AE1" w:rsidP="00365AE1">
      <w:pPr>
        <w:rPr>
          <w:rFonts w:ascii="Arial" w:hAnsi="Arial" w:cs="Arial"/>
          <w:b/>
          <w:bCs/>
          <w:i/>
          <w:iCs/>
          <w:lang w:val="ru-RU"/>
        </w:rPr>
      </w:pPr>
    </w:p>
    <w:p w:rsidR="00365AE1" w:rsidRPr="002342A5" w:rsidRDefault="00365AE1" w:rsidP="00365AE1">
      <w:pPr>
        <w:jc w:val="center"/>
        <w:rPr>
          <w:rFonts w:ascii="Arial" w:hAnsi="Arial" w:cs="Arial"/>
          <w:b/>
          <w:bCs/>
          <w:iCs/>
          <w:lang w:val="ru-RU"/>
        </w:rPr>
      </w:pPr>
      <w:r w:rsidRPr="002342A5">
        <w:rPr>
          <w:rFonts w:ascii="Arial" w:hAnsi="Arial" w:cs="Arial"/>
          <w:b/>
          <w:bCs/>
          <w:iCs/>
          <w:lang w:val="ru-RU"/>
        </w:rPr>
        <w:t>УГОВОР</w:t>
      </w:r>
    </w:p>
    <w:p w:rsidR="00365AE1" w:rsidRPr="00980364" w:rsidRDefault="00365AE1" w:rsidP="00365AE1">
      <w:pPr>
        <w:jc w:val="center"/>
        <w:rPr>
          <w:rFonts w:ascii="Arial" w:hAnsi="Arial" w:cs="Arial"/>
          <w:b/>
          <w:bCs/>
          <w:iCs/>
        </w:rPr>
      </w:pPr>
      <w:r w:rsidRPr="002342A5">
        <w:rPr>
          <w:rFonts w:ascii="Arial" w:hAnsi="Arial" w:cs="Arial"/>
          <w:b/>
          <w:bCs/>
          <w:iCs/>
          <w:lang w:val="ru-RU"/>
        </w:rPr>
        <w:t xml:space="preserve">О </w:t>
      </w:r>
      <w:r>
        <w:rPr>
          <w:rFonts w:ascii="Arial" w:hAnsi="Arial" w:cs="Arial"/>
          <w:b/>
          <w:bCs/>
          <w:iCs/>
          <w:lang w:val="ru-RU"/>
        </w:rPr>
        <w:t>ПРУЖАЊУ УСЛУГА ИЗРАДЕ ПРОЈЕКТНО-ТЕХНИЧКЕ ДОКУМЕНТАЦИЈЕ ЗА РЕВИТАЛИЗАЦИЈУ ПОЉСКИХ ПУТЕВА</w:t>
      </w:r>
    </w:p>
    <w:p w:rsidR="00365AE1" w:rsidRDefault="00365AE1" w:rsidP="00365AE1">
      <w:pPr>
        <w:jc w:val="both"/>
        <w:rPr>
          <w:rFonts w:ascii="Arial" w:hAnsi="Arial" w:cs="Arial"/>
          <w:bCs/>
          <w:iCs/>
          <w:lang w:val="ru-RU"/>
        </w:rPr>
      </w:pPr>
    </w:p>
    <w:p w:rsidR="00365AE1" w:rsidRPr="008566BF" w:rsidRDefault="00365AE1" w:rsidP="00365AE1">
      <w:pPr>
        <w:jc w:val="both"/>
        <w:rPr>
          <w:rFonts w:ascii="Arial" w:hAnsi="Arial" w:cs="Arial"/>
          <w:bCs/>
          <w:iCs/>
          <w:lang w:val="ru-RU"/>
        </w:rPr>
      </w:pPr>
    </w:p>
    <w:p w:rsidR="00365AE1" w:rsidRPr="008566BF" w:rsidRDefault="00365AE1" w:rsidP="00365AE1">
      <w:pPr>
        <w:jc w:val="both"/>
        <w:rPr>
          <w:rFonts w:ascii="Arial" w:hAnsi="Arial" w:cs="Arial"/>
          <w:bCs/>
          <w:iCs/>
          <w:lang w:val="ru-RU"/>
        </w:rPr>
      </w:pPr>
      <w:r w:rsidRPr="008566BF">
        <w:rPr>
          <w:rFonts w:ascii="Arial" w:hAnsi="Arial" w:cs="Arial"/>
          <w:bCs/>
          <w:iCs/>
          <w:lang w:val="ru-RU"/>
        </w:rPr>
        <w:t xml:space="preserve">Закључен у </w:t>
      </w:r>
      <w:r>
        <w:rPr>
          <w:rFonts w:ascii="Arial" w:hAnsi="Arial" w:cs="Arial"/>
          <w:bCs/>
          <w:iCs/>
          <w:lang w:val="sr-Cyrl-CS"/>
        </w:rPr>
        <w:t>Баточини</w:t>
      </w:r>
      <w:r>
        <w:rPr>
          <w:rFonts w:ascii="Arial" w:hAnsi="Arial" w:cs="Arial"/>
          <w:bCs/>
          <w:iCs/>
          <w:lang w:val="ru-RU"/>
        </w:rPr>
        <w:t>, дана ___________. 2017</w:t>
      </w:r>
      <w:r w:rsidRPr="008566BF">
        <w:rPr>
          <w:rFonts w:ascii="Arial" w:hAnsi="Arial" w:cs="Arial"/>
          <w:bCs/>
          <w:iCs/>
          <w:lang w:val="ru-RU"/>
        </w:rPr>
        <w:t>.године, између:</w:t>
      </w:r>
    </w:p>
    <w:p w:rsidR="00365AE1" w:rsidRPr="008566BF" w:rsidRDefault="00365AE1" w:rsidP="00365AE1">
      <w:pPr>
        <w:jc w:val="both"/>
        <w:rPr>
          <w:rFonts w:ascii="Arial" w:hAnsi="Arial" w:cs="Arial"/>
          <w:bCs/>
          <w:iCs/>
          <w:lang w:val="ru-RU"/>
        </w:rPr>
      </w:pPr>
    </w:p>
    <w:p w:rsidR="00365AE1" w:rsidRPr="00493935" w:rsidRDefault="00365AE1" w:rsidP="00365AE1">
      <w:pPr>
        <w:numPr>
          <w:ilvl w:val="0"/>
          <w:numId w:val="16"/>
        </w:numPr>
        <w:jc w:val="both"/>
        <w:rPr>
          <w:rFonts w:ascii="Arial" w:hAnsi="Arial" w:cs="Arial"/>
          <w:iCs/>
          <w:lang w:val="sr-Cyrl-CS"/>
        </w:rPr>
      </w:pPr>
      <w:r w:rsidRPr="00493935">
        <w:rPr>
          <w:rFonts w:ascii="Arial" w:hAnsi="Arial" w:cs="Arial"/>
          <w:b/>
          <w:iCs/>
          <w:lang w:val="sr-Cyrl-CS"/>
        </w:rPr>
        <w:t>Општинске управе</w:t>
      </w:r>
      <w:r w:rsidRPr="00493935">
        <w:rPr>
          <w:rFonts w:ascii="Arial" w:hAnsi="Arial" w:cs="Arial"/>
          <w:b/>
          <w:iCs/>
        </w:rPr>
        <w:t xml:space="preserve"> </w:t>
      </w:r>
      <w:r w:rsidRPr="00493935">
        <w:rPr>
          <w:rFonts w:ascii="Arial" w:hAnsi="Arial" w:cs="Arial"/>
          <w:b/>
          <w:iCs/>
          <w:lang w:val="sr-Cyrl-CS"/>
        </w:rPr>
        <w:t>општине Баточина</w:t>
      </w:r>
      <w:r w:rsidRPr="00493935">
        <w:rPr>
          <w:rFonts w:ascii="Arial" w:hAnsi="Arial" w:cs="Arial"/>
          <w:iCs/>
          <w:lang w:val="ru-RU"/>
        </w:rPr>
        <w:t xml:space="preserve">, са седиштем у </w:t>
      </w:r>
      <w:r w:rsidRPr="00493935">
        <w:rPr>
          <w:rFonts w:ascii="Arial" w:hAnsi="Arial" w:cs="Arial"/>
          <w:iCs/>
          <w:lang w:val="sr-Cyrl-CS"/>
        </w:rPr>
        <w:t>Баточини</w:t>
      </w:r>
      <w:r w:rsidRPr="00493935">
        <w:rPr>
          <w:rFonts w:ascii="Arial" w:hAnsi="Arial" w:cs="Arial"/>
          <w:iCs/>
          <w:lang w:val="ru-RU"/>
        </w:rPr>
        <w:t xml:space="preserve">, улица </w:t>
      </w:r>
      <w:r w:rsidRPr="00493935">
        <w:rPr>
          <w:rFonts w:ascii="Arial" w:hAnsi="Arial" w:cs="Arial"/>
          <w:iCs/>
          <w:lang w:val="sr-Cyrl-CS"/>
        </w:rPr>
        <w:t>Краља Петра</w:t>
      </w:r>
      <w:r w:rsidRPr="00493935">
        <w:rPr>
          <w:rFonts w:ascii="Arial" w:hAnsi="Arial" w:cs="Arial"/>
          <w:iCs/>
          <w:lang w:val="ru-RU"/>
        </w:rPr>
        <w:t xml:space="preserve"> </w:t>
      </w:r>
      <w:r w:rsidRPr="00493935">
        <w:rPr>
          <w:rFonts w:ascii="Arial" w:hAnsi="Arial" w:cs="Arial"/>
          <w:iCs/>
        </w:rPr>
        <w:t>I</w:t>
      </w:r>
      <w:r w:rsidRPr="00493935">
        <w:rPr>
          <w:rFonts w:ascii="Arial" w:hAnsi="Arial" w:cs="Arial"/>
          <w:iCs/>
          <w:lang w:val="ru-RU"/>
        </w:rPr>
        <w:t xml:space="preserve">, ПИБ </w:t>
      </w:r>
      <w:r w:rsidRPr="00493935">
        <w:rPr>
          <w:rFonts w:ascii="Arial" w:hAnsi="Arial" w:cs="Arial"/>
          <w:iCs/>
          <w:lang w:val="sr-Cyrl-CS"/>
        </w:rPr>
        <w:t>101220685</w:t>
      </w:r>
      <w:r w:rsidRPr="00493935">
        <w:rPr>
          <w:rFonts w:ascii="Arial" w:hAnsi="Arial" w:cs="Arial"/>
          <w:iCs/>
          <w:lang w:val="ru-RU"/>
        </w:rPr>
        <w:t xml:space="preserve">, матични број: </w:t>
      </w:r>
      <w:r w:rsidRPr="00493935">
        <w:rPr>
          <w:rFonts w:ascii="Arial" w:hAnsi="Arial" w:cs="Arial"/>
          <w:iCs/>
          <w:lang w:val="sr-Cyrl-CS"/>
        </w:rPr>
        <w:t>07202342</w:t>
      </w:r>
      <w:r w:rsidRPr="00493935">
        <w:rPr>
          <w:rFonts w:ascii="Arial" w:hAnsi="Arial" w:cs="Arial"/>
          <w:iCs/>
          <w:lang w:val="ru-RU"/>
        </w:rPr>
        <w:t>,</w:t>
      </w:r>
      <w:r w:rsidRPr="00493935">
        <w:rPr>
          <w:rFonts w:ascii="Arial" w:hAnsi="Arial" w:cs="Arial"/>
          <w:iCs/>
          <w:lang w:val="sr-Cyrl-CS"/>
        </w:rPr>
        <w:t xml:space="preserve"> </w:t>
      </w:r>
      <w:r w:rsidRPr="00493935">
        <w:rPr>
          <w:rFonts w:ascii="Arial" w:hAnsi="Arial" w:cs="Arial"/>
          <w:iCs/>
          <w:lang w:val="ru-RU"/>
        </w:rPr>
        <w:t>број</w:t>
      </w:r>
      <w:r w:rsidRPr="00493935">
        <w:rPr>
          <w:rFonts w:ascii="Arial" w:hAnsi="Arial" w:cs="Arial"/>
          <w:iCs/>
          <w:lang w:val="sr-Cyrl-CS"/>
        </w:rPr>
        <w:t xml:space="preserve"> </w:t>
      </w:r>
      <w:r w:rsidRPr="00493935">
        <w:rPr>
          <w:rFonts w:ascii="Arial" w:hAnsi="Arial" w:cs="Arial"/>
          <w:iCs/>
          <w:lang w:val="ru-RU"/>
        </w:rPr>
        <w:t xml:space="preserve">рачуна: </w:t>
      </w:r>
      <w:r w:rsidRPr="00493935">
        <w:rPr>
          <w:rFonts w:ascii="Arial" w:hAnsi="Arial" w:cs="Arial"/>
          <w:iCs/>
          <w:lang w:val="sr-Cyrl-CS"/>
        </w:rPr>
        <w:t>840-32640-81 код Управе за Трезор</w:t>
      </w:r>
      <w:r>
        <w:rPr>
          <w:rFonts w:ascii="Arial" w:hAnsi="Arial" w:cs="Arial"/>
          <w:iCs/>
          <w:lang w:val="sr-Cyrl-CS"/>
        </w:rPr>
        <w:t>,</w:t>
      </w:r>
      <w:r>
        <w:rPr>
          <w:rFonts w:ascii="Arial" w:hAnsi="Arial" w:cs="Arial"/>
          <w:iCs/>
          <w:lang w:val="ru-RU"/>
        </w:rPr>
        <w:t xml:space="preserve"> ко</w:t>
      </w:r>
      <w:r>
        <w:rPr>
          <w:rFonts w:ascii="Arial" w:hAnsi="Arial" w:cs="Arial"/>
          <w:iCs/>
          <w:lang w:val="sr-Cyrl-CS"/>
        </w:rPr>
        <w:t>га</w:t>
      </w:r>
      <w:r>
        <w:rPr>
          <w:rFonts w:ascii="Arial" w:hAnsi="Arial" w:cs="Arial"/>
          <w:iCs/>
          <w:lang w:val="ru-RU"/>
        </w:rPr>
        <w:t xml:space="preserve"> заступа начелник</w:t>
      </w:r>
      <w:r w:rsidRPr="00493935">
        <w:rPr>
          <w:rFonts w:ascii="Arial" w:hAnsi="Arial" w:cs="Arial"/>
          <w:iCs/>
          <w:lang w:val="ru-RU"/>
        </w:rPr>
        <w:t xml:space="preserve"> </w:t>
      </w:r>
      <w:r>
        <w:rPr>
          <w:rFonts w:ascii="Arial" w:hAnsi="Arial" w:cs="Arial"/>
          <w:iCs/>
          <w:lang w:val="ru-RU"/>
        </w:rPr>
        <w:t>Никола Несторовић</w:t>
      </w:r>
      <w:r>
        <w:rPr>
          <w:rFonts w:ascii="Arial" w:hAnsi="Arial" w:cs="Arial"/>
          <w:bCs/>
          <w:iCs/>
          <w:lang w:val="ru-RU"/>
        </w:rPr>
        <w:t xml:space="preserve"> (</w:t>
      </w:r>
      <w:r w:rsidRPr="00493935">
        <w:rPr>
          <w:rFonts w:ascii="Arial" w:hAnsi="Arial" w:cs="Arial"/>
          <w:bCs/>
          <w:iCs/>
          <w:lang w:val="ru-RU"/>
        </w:rPr>
        <w:t>у даљем тексту Наручилац)</w:t>
      </w:r>
    </w:p>
    <w:p w:rsidR="00365AE1" w:rsidRPr="008566BF" w:rsidRDefault="00365AE1" w:rsidP="00365AE1">
      <w:pPr>
        <w:ind w:left="720"/>
        <w:jc w:val="both"/>
        <w:rPr>
          <w:rFonts w:ascii="Arial" w:hAnsi="Arial" w:cs="Arial"/>
          <w:bCs/>
          <w:iCs/>
          <w:lang w:val="ru-RU"/>
        </w:rPr>
      </w:pPr>
    </w:p>
    <w:p w:rsidR="00365AE1" w:rsidRDefault="00365AE1" w:rsidP="00365AE1">
      <w:pPr>
        <w:jc w:val="both"/>
        <w:rPr>
          <w:rFonts w:ascii="Arial" w:hAnsi="Arial" w:cs="Arial"/>
          <w:bCs/>
          <w:iCs/>
        </w:rPr>
      </w:pPr>
      <w:r w:rsidRPr="008566BF">
        <w:rPr>
          <w:rFonts w:ascii="Arial" w:hAnsi="Arial" w:cs="Arial"/>
          <w:bCs/>
          <w:iCs/>
          <w:lang w:val="ru-RU"/>
        </w:rPr>
        <w:t xml:space="preserve"> </w:t>
      </w:r>
      <w:proofErr w:type="gramStart"/>
      <w:r w:rsidRPr="003A0AAF">
        <w:rPr>
          <w:rFonts w:ascii="Arial" w:hAnsi="Arial" w:cs="Arial"/>
          <w:bCs/>
          <w:iCs/>
        </w:rPr>
        <w:t>и</w:t>
      </w:r>
      <w:proofErr w:type="gramEnd"/>
      <w:r w:rsidRPr="003A0AAF">
        <w:rPr>
          <w:rFonts w:ascii="Arial" w:hAnsi="Arial" w:cs="Arial"/>
          <w:bCs/>
          <w:iCs/>
        </w:rPr>
        <w:t xml:space="preserve"> </w:t>
      </w:r>
    </w:p>
    <w:p w:rsidR="00365AE1" w:rsidRPr="003A0AAF" w:rsidRDefault="00365AE1" w:rsidP="00365AE1">
      <w:pPr>
        <w:jc w:val="both"/>
        <w:rPr>
          <w:rFonts w:ascii="Arial" w:hAnsi="Arial" w:cs="Arial"/>
          <w:bCs/>
          <w:iCs/>
        </w:rPr>
      </w:pPr>
    </w:p>
    <w:p w:rsidR="00365AE1" w:rsidRPr="00B4482F" w:rsidRDefault="00365AE1" w:rsidP="00365AE1">
      <w:pPr>
        <w:numPr>
          <w:ilvl w:val="0"/>
          <w:numId w:val="16"/>
        </w:numPr>
        <w:jc w:val="both"/>
        <w:rPr>
          <w:rFonts w:ascii="Arial" w:hAnsi="Arial" w:cs="Arial"/>
          <w:bCs/>
          <w:iCs/>
          <w:lang w:val="ru-RU"/>
        </w:rPr>
      </w:pPr>
      <w:r w:rsidRPr="008566BF">
        <w:rPr>
          <w:rFonts w:ascii="Arial" w:hAnsi="Arial" w:cs="Arial"/>
          <w:bCs/>
          <w:iCs/>
          <w:lang w:val="ru-RU"/>
        </w:rPr>
        <w:t>_____________________________________________________________, адреса:_________________________________________ ПИБ:______________, матични број: _____________, број рачуна: ______________________________</w:t>
      </w:r>
    </w:p>
    <w:p w:rsidR="00365AE1" w:rsidRPr="003A7CFB" w:rsidRDefault="00365AE1" w:rsidP="00365AE1">
      <w:pPr>
        <w:jc w:val="both"/>
        <w:rPr>
          <w:rFonts w:ascii="Arial" w:hAnsi="Arial" w:cs="Arial"/>
          <w:bCs/>
          <w:iCs/>
          <w:lang w:val="ru-RU"/>
        </w:rPr>
      </w:pPr>
      <w:r w:rsidRPr="003A7CFB">
        <w:rPr>
          <w:rFonts w:ascii="Arial" w:hAnsi="Arial" w:cs="Arial"/>
          <w:bCs/>
          <w:iCs/>
          <w:lang w:val="ru-RU"/>
        </w:rPr>
        <w:t>Члан групе ______________, адреса _______________________, ПИБ: ________________ матични број: _________________</w:t>
      </w:r>
    </w:p>
    <w:p w:rsidR="00365AE1" w:rsidRPr="003A7CFB" w:rsidRDefault="00365AE1" w:rsidP="00365AE1">
      <w:pPr>
        <w:jc w:val="both"/>
        <w:rPr>
          <w:rFonts w:ascii="Arial" w:hAnsi="Arial" w:cs="Arial"/>
          <w:bCs/>
          <w:iCs/>
          <w:lang w:val="ru-RU"/>
        </w:rPr>
      </w:pPr>
      <w:r w:rsidRPr="003A7CFB">
        <w:rPr>
          <w:rFonts w:ascii="Arial" w:hAnsi="Arial" w:cs="Arial"/>
          <w:bCs/>
          <w:iCs/>
          <w:lang w:val="ru-RU"/>
        </w:rPr>
        <w:t xml:space="preserve">Члан групе ____________________, адреса __________________, ПИБ: _______________ матични број: _________________, чији је заступник ________________________________ ( у даљем тексту </w:t>
      </w:r>
      <w:r>
        <w:rPr>
          <w:rFonts w:ascii="Arial" w:hAnsi="Arial" w:cs="Arial"/>
          <w:bCs/>
          <w:iCs/>
          <w:lang w:val="ru-RU"/>
        </w:rPr>
        <w:t>Извршилац</w:t>
      </w:r>
      <w:r w:rsidRPr="003A7CFB">
        <w:rPr>
          <w:rFonts w:ascii="Arial" w:hAnsi="Arial" w:cs="Arial"/>
          <w:bCs/>
          <w:iCs/>
          <w:lang w:val="ru-RU"/>
        </w:rPr>
        <w:t>)</w:t>
      </w:r>
    </w:p>
    <w:p w:rsidR="00365AE1" w:rsidRPr="008566BF" w:rsidRDefault="00365AE1" w:rsidP="00365AE1">
      <w:pPr>
        <w:jc w:val="both"/>
        <w:rPr>
          <w:rFonts w:ascii="Arial" w:hAnsi="Arial" w:cs="Arial"/>
          <w:bCs/>
          <w:iCs/>
          <w:lang w:val="ru-RU"/>
        </w:rPr>
      </w:pPr>
    </w:p>
    <w:p w:rsidR="00365AE1" w:rsidRPr="00815E97" w:rsidRDefault="00365AE1" w:rsidP="00365AE1">
      <w:pPr>
        <w:pStyle w:val="Default"/>
      </w:pPr>
      <w:r w:rsidRPr="00815E97">
        <w:t xml:space="preserve">Уговорне стране сагласно констатују: </w:t>
      </w:r>
    </w:p>
    <w:p w:rsidR="00365AE1" w:rsidRPr="00817464" w:rsidRDefault="00365AE1" w:rsidP="00365AE1">
      <w:pPr>
        <w:pStyle w:val="Default"/>
        <w:numPr>
          <w:ilvl w:val="0"/>
          <w:numId w:val="34"/>
        </w:numPr>
        <w:jc w:val="both"/>
      </w:pPr>
      <w:r w:rsidRPr="00815E97">
        <w:t xml:space="preserve">да је Наручилац на основу Закона о јавним набавкама („Службени гласник РС“, број 124/2012, 14/2015 и 68/2015), спровео поступак јавне набавке мале вредности </w:t>
      </w:r>
      <w:r>
        <w:t>услуга</w:t>
      </w:r>
      <w:r w:rsidRPr="00815E97">
        <w:t xml:space="preserve"> – </w:t>
      </w:r>
      <w:r>
        <w:rPr>
          <w:b/>
          <w:lang w:val="ru-RU"/>
        </w:rPr>
        <w:t xml:space="preserve">Услуга израде </w:t>
      </w:r>
      <w:r w:rsidRPr="00B97F78">
        <w:rPr>
          <w:rFonts w:eastAsia="TimesNewRomanPS-BoldMT"/>
          <w:b/>
          <w:bCs/>
          <w:lang w:val="ru-RU"/>
        </w:rPr>
        <w:t>пројекта санације и заштите корита реке Лепенице у зони моста у Баточини са проширењем пешачке стазе и ојачањем конструкције моста</w:t>
      </w:r>
      <w:r w:rsidRPr="00815E97">
        <w:rPr>
          <w:b/>
          <w:bCs/>
        </w:rPr>
        <w:t xml:space="preserve"> – </w:t>
      </w:r>
      <w:r w:rsidRPr="00493935">
        <w:rPr>
          <w:bCs/>
          <w:lang w:val="sr-Cyrl-CS"/>
        </w:rPr>
        <w:t xml:space="preserve">интерни број </w:t>
      </w:r>
      <w:r w:rsidRPr="00493935">
        <w:rPr>
          <w:bCs/>
        </w:rPr>
        <w:t xml:space="preserve">ЈНМВ </w:t>
      </w:r>
      <w:r>
        <w:rPr>
          <w:bCs/>
        </w:rPr>
        <w:t>15/17</w:t>
      </w:r>
      <w:r w:rsidRPr="00493935">
        <w:t>,</w:t>
      </w:r>
      <w:r w:rsidRPr="00815E97">
        <w:t xml:space="preserve"> </w:t>
      </w:r>
      <w:r>
        <w:rPr>
          <w:lang w:val="sr-Cyrl-CS"/>
        </w:rPr>
        <w:t xml:space="preserve">наведене у Плану јавних набавки под бројем 1.2.20/17, </w:t>
      </w:r>
      <w:r w:rsidRPr="00815E97">
        <w:t xml:space="preserve">на основу позива објављеног на Порталу јавних набавки и интернет страни наручиоца; </w:t>
      </w:r>
    </w:p>
    <w:p w:rsidR="00365AE1" w:rsidRPr="00815E97" w:rsidRDefault="00365AE1" w:rsidP="00365AE1">
      <w:pPr>
        <w:pStyle w:val="Default"/>
        <w:numPr>
          <w:ilvl w:val="0"/>
          <w:numId w:val="34"/>
        </w:numPr>
        <w:jc w:val="both"/>
      </w:pPr>
      <w:proofErr w:type="gramStart"/>
      <w:r>
        <w:t>да</w:t>
      </w:r>
      <w:proofErr w:type="gramEnd"/>
      <w:r>
        <w:t xml:space="preserve"> је </w:t>
      </w:r>
      <w:r>
        <w:rPr>
          <w:bCs/>
          <w:iCs/>
          <w:lang w:val="ru-RU"/>
        </w:rPr>
        <w:t>Извршилац</w:t>
      </w:r>
      <w:r w:rsidRPr="00815E97">
        <w:t xml:space="preserve"> доставио понуду број ............................................</w:t>
      </w:r>
      <w:r>
        <w:t>..............</w:t>
      </w:r>
      <w:r>
        <w:rPr>
          <w:lang w:val="sr-Cyrl-CS"/>
        </w:rPr>
        <w:t xml:space="preserve"> </w:t>
      </w:r>
      <w:r w:rsidRPr="00815E97">
        <w:t>од ..................................................</w:t>
      </w:r>
      <w:r>
        <w:t xml:space="preserve"> (</w:t>
      </w:r>
      <w:proofErr w:type="gramStart"/>
      <w:r>
        <w:t>заводни</w:t>
      </w:r>
      <w:proofErr w:type="gramEnd"/>
      <w:r>
        <w:t xml:space="preserve"> бр.</w:t>
      </w:r>
      <w:r w:rsidRPr="001051BE">
        <w:rPr>
          <w:bCs/>
          <w:iCs/>
          <w:lang w:val="ru-RU"/>
        </w:rPr>
        <w:t xml:space="preserve"> </w:t>
      </w:r>
      <w:r>
        <w:rPr>
          <w:bCs/>
          <w:iCs/>
          <w:lang w:val="ru-RU"/>
        </w:rPr>
        <w:t>Извршиоца</w:t>
      </w:r>
      <w:r>
        <w:t>)</w:t>
      </w:r>
      <w:r w:rsidRPr="00815E97">
        <w:t xml:space="preserve">, која у потпуности испуњава услове из конкурсне документације, налази се у прилогу и саставни је део </w:t>
      </w:r>
      <w:r>
        <w:t>о</w:t>
      </w:r>
      <w:r w:rsidRPr="00815E97">
        <w:t xml:space="preserve">вог уговора; </w:t>
      </w:r>
    </w:p>
    <w:p w:rsidR="00365AE1" w:rsidRPr="00CB4680" w:rsidRDefault="00365AE1" w:rsidP="00365AE1">
      <w:pPr>
        <w:pStyle w:val="Default"/>
        <w:numPr>
          <w:ilvl w:val="0"/>
          <w:numId w:val="34"/>
        </w:numPr>
        <w:jc w:val="both"/>
        <w:rPr>
          <w:lang w:val="sr-Cyrl-CS"/>
        </w:rPr>
      </w:pPr>
      <w:proofErr w:type="gramStart"/>
      <w:r w:rsidRPr="00815E97">
        <w:t>да</w:t>
      </w:r>
      <w:proofErr w:type="gramEnd"/>
      <w:r w:rsidRPr="00815E97">
        <w:t xml:space="preserve"> је Наручилац Одлуком о додели уговора број</w:t>
      </w:r>
      <w:r w:rsidRPr="00CB4680">
        <w:rPr>
          <w:lang w:val="sr-Cyrl-CS"/>
        </w:rPr>
        <w:t xml:space="preserve"> </w:t>
      </w:r>
      <w:r w:rsidRPr="00815E97">
        <w:t>....................</w:t>
      </w:r>
      <w:r>
        <w:t>..............................</w:t>
      </w:r>
      <w:r w:rsidRPr="00815E97">
        <w:t xml:space="preserve"> (</w:t>
      </w:r>
      <w:proofErr w:type="gramStart"/>
      <w:r w:rsidRPr="00815E97">
        <w:t>попуњава</w:t>
      </w:r>
      <w:proofErr w:type="gramEnd"/>
      <w:r w:rsidRPr="00815E97">
        <w:t xml:space="preserve"> Наручилац) доделио уговор за јавну набавку </w:t>
      </w:r>
      <w:r>
        <w:t>услуга</w:t>
      </w:r>
      <w:r w:rsidRPr="00815E97">
        <w:t xml:space="preserve"> – </w:t>
      </w:r>
      <w:r>
        <w:rPr>
          <w:b/>
          <w:lang w:val="ru-RU"/>
        </w:rPr>
        <w:t xml:space="preserve">Услуга израде </w:t>
      </w:r>
      <w:r w:rsidRPr="00B97F78">
        <w:rPr>
          <w:rFonts w:eastAsia="TimesNewRomanPS-BoldMT"/>
          <w:b/>
          <w:bCs/>
          <w:lang w:val="ru-RU"/>
        </w:rPr>
        <w:t>пројекта санације и заштите корита реке Лепенице у зони моста у Баточини са проширењем пешачке стазе и ојачањем конструкције моста</w:t>
      </w:r>
      <w:r w:rsidRPr="00CB4680">
        <w:rPr>
          <w:b/>
          <w:bCs/>
        </w:rPr>
        <w:t xml:space="preserve"> – </w:t>
      </w:r>
      <w:r w:rsidRPr="00CB4680">
        <w:rPr>
          <w:bCs/>
          <w:lang w:val="sr-Cyrl-CS"/>
        </w:rPr>
        <w:t xml:space="preserve">интерни број </w:t>
      </w:r>
      <w:r w:rsidRPr="00CB4680">
        <w:rPr>
          <w:bCs/>
        </w:rPr>
        <w:t xml:space="preserve">ЈНМВ </w:t>
      </w:r>
      <w:r>
        <w:rPr>
          <w:bCs/>
        </w:rPr>
        <w:t>15/17</w:t>
      </w:r>
      <w:r w:rsidRPr="00493935">
        <w:t xml:space="preserve">, </w:t>
      </w:r>
      <w:r w:rsidRPr="00CB4680">
        <w:rPr>
          <w:lang w:val="sr-Cyrl-CS"/>
        </w:rPr>
        <w:t xml:space="preserve">наведене у Плану јавних набавки под бројем </w:t>
      </w:r>
      <w:r>
        <w:rPr>
          <w:lang w:val="sr-Cyrl-CS"/>
        </w:rPr>
        <w:t>1.2.20/17</w:t>
      </w:r>
      <w:r>
        <w:rPr>
          <w:b/>
          <w:lang w:val="sr-Cyrl-CS"/>
        </w:rPr>
        <w:t>.</w:t>
      </w:r>
    </w:p>
    <w:p w:rsidR="00365AE1" w:rsidRPr="003F4950" w:rsidRDefault="00365AE1" w:rsidP="00365AE1">
      <w:pPr>
        <w:pStyle w:val="Default"/>
      </w:pPr>
    </w:p>
    <w:p w:rsidR="00365AE1" w:rsidRPr="00360C7C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/>
          <w:kern w:val="0"/>
          <w:lang w:eastAsia="en-US"/>
        </w:rPr>
        <w:t>Члан 1.</w:t>
      </w:r>
      <w:proofErr w:type="gramEnd"/>
    </w:p>
    <w:p w:rsidR="00365AE1" w:rsidRPr="00BF53FE" w:rsidRDefault="00365AE1" w:rsidP="00365AE1">
      <w:pPr>
        <w:shd w:val="clear" w:color="auto" w:fill="FFFFFF"/>
        <w:jc w:val="both"/>
        <w:rPr>
          <w:color w:val="FF0000"/>
        </w:rPr>
      </w:pPr>
    </w:p>
    <w:p w:rsidR="00365AE1" w:rsidRPr="0001436C" w:rsidRDefault="00365AE1" w:rsidP="00365AE1">
      <w:pPr>
        <w:jc w:val="both"/>
        <w:rPr>
          <w:rFonts w:ascii="Arial" w:hAnsi="Arial" w:cs="Arial"/>
          <w:bCs/>
          <w:iCs/>
        </w:rPr>
      </w:pPr>
      <w:r w:rsidRPr="0001436C">
        <w:rPr>
          <w:rFonts w:ascii="Arial" w:eastAsia="Times New Roman" w:hAnsi="Arial" w:cs="Arial"/>
          <w:b/>
          <w:i/>
          <w:iCs/>
          <w:kern w:val="0"/>
          <w:lang w:eastAsia="en-US"/>
        </w:rPr>
        <w:t>ПРЕДМЕТ УГОВОРА</w:t>
      </w:r>
      <w:r w:rsidRPr="0001436C">
        <w:rPr>
          <w:rFonts w:ascii="Arial" w:eastAsia="Times New Roman" w:hAnsi="Arial" w:cs="Arial"/>
          <w:i/>
          <w:iCs/>
          <w:kern w:val="0"/>
          <w:lang w:eastAsia="en-US"/>
        </w:rPr>
        <w:t xml:space="preserve">: </w:t>
      </w:r>
      <w:r w:rsidRPr="0001436C">
        <w:rPr>
          <w:rFonts w:ascii="Arial" w:eastAsia="Times New Roman" w:hAnsi="Arial" w:cs="Arial"/>
          <w:bCs/>
          <w:kern w:val="0"/>
          <w:lang w:eastAsia="en-US"/>
        </w:rPr>
        <w:t xml:space="preserve">Израда </w:t>
      </w:r>
      <w:r w:rsidRPr="00C83843">
        <w:rPr>
          <w:rFonts w:ascii="Arial" w:eastAsia="TimesNewRomanPS-BoldMT" w:hAnsi="Arial" w:cs="Arial"/>
          <w:bCs/>
          <w:lang w:val="ru-RU"/>
        </w:rPr>
        <w:t>пројекта санације и заштите корита реке Лепенице у зони моста у Баточини са проширењем пешачке стазе и ојачањем конструкције моста</w:t>
      </w:r>
      <w:r w:rsidRPr="0001436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и то </w:t>
      </w:r>
      <w:r w:rsidRPr="00B97F78">
        <w:rPr>
          <w:rFonts w:ascii="Arial" w:eastAsia="Times New Roman" w:hAnsi="Arial" w:cs="Arial"/>
          <w:kern w:val="0"/>
          <w:lang w:eastAsia="en-US"/>
        </w:rPr>
        <w:t>Идејног</w:t>
      </w:r>
      <w:r>
        <w:rPr>
          <w:rFonts w:ascii="Arial" w:eastAsia="Times New Roman" w:hAnsi="Arial" w:cs="Arial"/>
          <w:kern w:val="0"/>
          <w:lang w:eastAsia="en-US"/>
        </w:rPr>
        <w:t xml:space="preserve"> пројекта</w:t>
      </w:r>
      <w:r w:rsidRPr="00B97F78">
        <w:rPr>
          <w:rFonts w:ascii="Arial" w:eastAsia="Times New Roman" w:hAnsi="Arial" w:cs="Arial"/>
          <w:kern w:val="0"/>
          <w:lang w:eastAsia="en-US"/>
        </w:rPr>
        <w:t xml:space="preserve"> (ИДП) и Пројекта за извођење (ПЗИ) санације и заштите корита реке Лепенице у зони моста у Баточини</w:t>
      </w:r>
      <w:r>
        <w:rPr>
          <w:rFonts w:ascii="Arial" w:eastAsia="Times New Roman" w:hAnsi="Arial" w:cs="Arial"/>
          <w:kern w:val="0"/>
          <w:lang w:eastAsia="en-US"/>
        </w:rPr>
        <w:t xml:space="preserve">, као и </w:t>
      </w:r>
      <w:r w:rsidRPr="00B97F78">
        <w:rPr>
          <w:rFonts w:ascii="Arial" w:eastAsia="Times New Roman" w:hAnsi="Arial" w:cs="Arial"/>
          <w:kern w:val="0"/>
          <w:lang w:eastAsia="en-US"/>
        </w:rPr>
        <w:t>Идејно</w:t>
      </w:r>
      <w:r>
        <w:rPr>
          <w:rFonts w:ascii="Arial" w:eastAsia="Times New Roman" w:hAnsi="Arial" w:cs="Arial"/>
          <w:kern w:val="0"/>
          <w:lang w:eastAsia="en-US"/>
        </w:rPr>
        <w:t>г</w:t>
      </w:r>
      <w:r w:rsidRPr="00B97F78">
        <w:rPr>
          <w:rFonts w:ascii="Arial" w:eastAsia="Times New Roman" w:hAnsi="Arial" w:cs="Arial"/>
          <w:kern w:val="0"/>
          <w:lang w:eastAsia="en-US"/>
        </w:rPr>
        <w:t xml:space="preserve"> решењ</w:t>
      </w:r>
      <w:r>
        <w:rPr>
          <w:rFonts w:ascii="Arial" w:eastAsia="Times New Roman" w:hAnsi="Arial" w:cs="Arial"/>
          <w:kern w:val="0"/>
          <w:lang w:eastAsia="en-US"/>
        </w:rPr>
        <w:t>а</w:t>
      </w:r>
      <w:r w:rsidRPr="00B97F78">
        <w:rPr>
          <w:rFonts w:ascii="Arial" w:eastAsia="Times New Roman" w:hAnsi="Arial" w:cs="Arial"/>
          <w:kern w:val="0"/>
          <w:lang w:eastAsia="en-US"/>
        </w:rPr>
        <w:t xml:space="preserve"> - ИДР, </w:t>
      </w:r>
      <w:r>
        <w:rPr>
          <w:rFonts w:ascii="Arial" w:eastAsia="Times New Roman" w:hAnsi="Arial" w:cs="Arial"/>
          <w:kern w:val="0"/>
          <w:lang w:eastAsia="en-US"/>
        </w:rPr>
        <w:t>П</w:t>
      </w:r>
      <w:r w:rsidRPr="00B97F78">
        <w:rPr>
          <w:rFonts w:ascii="Arial" w:eastAsia="Times New Roman" w:hAnsi="Arial" w:cs="Arial"/>
          <w:kern w:val="0"/>
          <w:lang w:eastAsia="en-US"/>
        </w:rPr>
        <w:t>ројект</w:t>
      </w:r>
      <w:r>
        <w:rPr>
          <w:rFonts w:ascii="Arial" w:eastAsia="Times New Roman" w:hAnsi="Arial" w:cs="Arial"/>
          <w:kern w:val="0"/>
          <w:lang w:eastAsia="en-US"/>
        </w:rPr>
        <w:t>а</w:t>
      </w:r>
      <w:r w:rsidRPr="00B97F78">
        <w:rPr>
          <w:rFonts w:ascii="Arial" w:eastAsia="Times New Roman" w:hAnsi="Arial" w:cs="Arial"/>
          <w:kern w:val="0"/>
          <w:lang w:eastAsia="en-US"/>
        </w:rPr>
        <w:t xml:space="preserve"> за грађевинску дозволу - ПГД и </w:t>
      </w:r>
      <w:r>
        <w:rPr>
          <w:rFonts w:ascii="Arial" w:eastAsia="Times New Roman" w:hAnsi="Arial" w:cs="Arial"/>
          <w:kern w:val="0"/>
          <w:lang w:eastAsia="en-US"/>
        </w:rPr>
        <w:t>П</w:t>
      </w:r>
      <w:r w:rsidRPr="00B97F78">
        <w:rPr>
          <w:rFonts w:ascii="Arial" w:eastAsia="Times New Roman" w:hAnsi="Arial" w:cs="Arial"/>
          <w:kern w:val="0"/>
          <w:lang w:eastAsia="en-US"/>
        </w:rPr>
        <w:t>ројект</w:t>
      </w:r>
      <w:r>
        <w:rPr>
          <w:rFonts w:ascii="Arial" w:eastAsia="Times New Roman" w:hAnsi="Arial" w:cs="Arial"/>
          <w:kern w:val="0"/>
          <w:lang w:eastAsia="en-US"/>
        </w:rPr>
        <w:t>а</w:t>
      </w:r>
      <w:r w:rsidRPr="00B97F78">
        <w:rPr>
          <w:rFonts w:ascii="Arial" w:eastAsia="Times New Roman" w:hAnsi="Arial" w:cs="Arial"/>
          <w:kern w:val="0"/>
          <w:lang w:eastAsia="en-US"/>
        </w:rPr>
        <w:t xml:space="preserve"> за извођење </w:t>
      </w:r>
      <w:r>
        <w:rPr>
          <w:rFonts w:ascii="Arial" w:eastAsia="Times New Roman" w:hAnsi="Arial" w:cs="Arial"/>
          <w:kern w:val="0"/>
          <w:lang w:eastAsia="en-US"/>
        </w:rPr>
        <w:t>–</w:t>
      </w:r>
      <w:r w:rsidRPr="00B97F78">
        <w:rPr>
          <w:rFonts w:ascii="Arial" w:eastAsia="Times New Roman" w:hAnsi="Arial" w:cs="Arial"/>
          <w:kern w:val="0"/>
          <w:lang w:eastAsia="en-US"/>
        </w:rPr>
        <w:t xml:space="preserve"> ПЗИ</w:t>
      </w:r>
      <w:r>
        <w:rPr>
          <w:rFonts w:ascii="Arial" w:eastAsia="Times New Roman" w:hAnsi="Arial" w:cs="Arial"/>
          <w:kern w:val="0"/>
          <w:lang w:eastAsia="en-US"/>
        </w:rPr>
        <w:t xml:space="preserve"> проширња пешачке стазе са ојачањем конструкције моста, </w:t>
      </w:r>
      <w:r w:rsidRPr="000C53E8">
        <w:rPr>
          <w:rFonts w:ascii="Arial" w:hAnsi="Arial" w:cs="Arial"/>
        </w:rPr>
        <w:t>у</w:t>
      </w:r>
      <w:r w:rsidRPr="000C53E8">
        <w:rPr>
          <w:rFonts w:ascii="Arial" w:hAnsi="Arial" w:cs="Arial"/>
          <w:spacing w:val="14"/>
        </w:rPr>
        <w:t xml:space="preserve"> </w:t>
      </w:r>
      <w:r w:rsidRPr="000C53E8">
        <w:rPr>
          <w:rFonts w:ascii="Arial" w:hAnsi="Arial" w:cs="Arial"/>
          <w:spacing w:val="-1"/>
        </w:rPr>
        <w:t>свему</w:t>
      </w:r>
      <w:r w:rsidRPr="000C53E8">
        <w:rPr>
          <w:rFonts w:ascii="Arial" w:hAnsi="Arial" w:cs="Arial"/>
          <w:spacing w:val="14"/>
        </w:rPr>
        <w:t xml:space="preserve"> </w:t>
      </w:r>
      <w:r w:rsidRPr="000C53E8">
        <w:rPr>
          <w:rFonts w:ascii="Arial" w:hAnsi="Arial" w:cs="Arial"/>
          <w:spacing w:val="-1"/>
        </w:rPr>
        <w:t>према</w:t>
      </w:r>
      <w:r w:rsidRPr="000C53E8">
        <w:rPr>
          <w:rFonts w:ascii="Arial" w:hAnsi="Arial" w:cs="Arial"/>
          <w:spacing w:val="15"/>
        </w:rPr>
        <w:t xml:space="preserve"> </w:t>
      </w:r>
      <w:r>
        <w:rPr>
          <w:rFonts w:ascii="Arial" w:hAnsi="Arial" w:cs="Arial"/>
          <w:spacing w:val="15"/>
        </w:rPr>
        <w:t xml:space="preserve">пројектном задатку, </w:t>
      </w:r>
      <w:r w:rsidRPr="000C53E8">
        <w:rPr>
          <w:rFonts w:ascii="Arial" w:hAnsi="Arial" w:cs="Arial"/>
          <w:spacing w:val="-2"/>
        </w:rPr>
        <w:t>Закону</w:t>
      </w:r>
      <w:r w:rsidRPr="000C53E8">
        <w:rPr>
          <w:rFonts w:ascii="Arial" w:hAnsi="Arial" w:cs="Arial"/>
          <w:spacing w:val="12"/>
        </w:rPr>
        <w:t xml:space="preserve"> </w:t>
      </w:r>
      <w:r w:rsidRPr="000C53E8">
        <w:rPr>
          <w:rFonts w:ascii="Arial" w:hAnsi="Arial" w:cs="Arial"/>
        </w:rPr>
        <w:t>о</w:t>
      </w:r>
      <w:r w:rsidRPr="000C53E8">
        <w:rPr>
          <w:rFonts w:ascii="Arial" w:hAnsi="Arial" w:cs="Arial"/>
          <w:spacing w:val="14"/>
        </w:rPr>
        <w:t xml:space="preserve"> </w:t>
      </w:r>
      <w:r w:rsidRPr="000C53E8">
        <w:rPr>
          <w:rFonts w:ascii="Arial" w:hAnsi="Arial" w:cs="Arial"/>
          <w:spacing w:val="-1"/>
        </w:rPr>
        <w:t>планирању</w:t>
      </w:r>
      <w:r w:rsidRPr="000C53E8">
        <w:rPr>
          <w:rFonts w:ascii="Arial" w:hAnsi="Arial" w:cs="Arial"/>
          <w:spacing w:val="17"/>
        </w:rPr>
        <w:t xml:space="preserve"> </w:t>
      </w:r>
      <w:r w:rsidRPr="000C53E8">
        <w:rPr>
          <w:rFonts w:ascii="Arial" w:hAnsi="Arial" w:cs="Arial"/>
        </w:rPr>
        <w:t>и</w:t>
      </w:r>
      <w:r w:rsidRPr="000C53E8">
        <w:rPr>
          <w:rFonts w:ascii="Arial" w:hAnsi="Arial" w:cs="Arial"/>
          <w:spacing w:val="13"/>
        </w:rPr>
        <w:t xml:space="preserve"> </w:t>
      </w:r>
      <w:r w:rsidRPr="000C53E8">
        <w:rPr>
          <w:rFonts w:ascii="Arial" w:hAnsi="Arial" w:cs="Arial"/>
        </w:rPr>
        <w:t>изградњи</w:t>
      </w:r>
      <w:r w:rsidRPr="000C53E8">
        <w:rPr>
          <w:rFonts w:ascii="Arial" w:hAnsi="Arial" w:cs="Arial"/>
          <w:spacing w:val="12"/>
        </w:rPr>
        <w:t xml:space="preserve"> </w:t>
      </w:r>
      <w:r w:rsidRPr="000C53E8">
        <w:rPr>
          <w:rFonts w:ascii="Arial" w:hAnsi="Arial" w:cs="Arial"/>
        </w:rPr>
        <w:t>и</w:t>
      </w:r>
      <w:r w:rsidRPr="000C53E8">
        <w:rPr>
          <w:rFonts w:ascii="Arial" w:hAnsi="Arial" w:cs="Arial"/>
          <w:spacing w:val="37"/>
        </w:rPr>
        <w:t xml:space="preserve"> </w:t>
      </w:r>
      <w:r w:rsidRPr="000C53E8">
        <w:rPr>
          <w:rFonts w:ascii="Arial" w:hAnsi="Arial" w:cs="Arial"/>
          <w:spacing w:val="-1"/>
        </w:rPr>
        <w:t>важећим</w:t>
      </w:r>
      <w:r w:rsidRPr="000C53E8">
        <w:rPr>
          <w:rFonts w:ascii="Arial" w:hAnsi="Arial" w:cs="Arial"/>
          <w:spacing w:val="12"/>
        </w:rPr>
        <w:t xml:space="preserve"> </w:t>
      </w:r>
      <w:r w:rsidRPr="000C53E8">
        <w:rPr>
          <w:rFonts w:ascii="Arial" w:hAnsi="Arial" w:cs="Arial"/>
          <w:spacing w:val="-1"/>
        </w:rPr>
        <w:t>Правилници</w:t>
      </w:r>
      <w:r>
        <w:rPr>
          <w:rFonts w:ascii="Arial" w:hAnsi="Arial" w:cs="Arial"/>
          <w:spacing w:val="-1"/>
        </w:rPr>
        <w:t>ма.</w:t>
      </w:r>
    </w:p>
    <w:p w:rsidR="00365AE1" w:rsidRPr="00166196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val="sr-Cyrl-CS" w:eastAsia="en-US"/>
        </w:rPr>
      </w:pP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kern w:val="0"/>
          <w:lang w:eastAsia="en-US"/>
        </w:rPr>
      </w:pPr>
      <w:r>
        <w:rPr>
          <w:rFonts w:ascii="Arial" w:eastAsia="Times New Roman" w:hAnsi="Arial" w:cs="Arial"/>
          <w:b/>
          <w:kern w:val="0"/>
          <w:lang w:eastAsia="en-US"/>
        </w:rPr>
        <w:t>Пројектни задатак и његове измене</w:t>
      </w: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kern w:val="0"/>
          <w:lang w:eastAsia="en-US"/>
        </w:rPr>
      </w:pP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/>
          <w:kern w:val="0"/>
          <w:lang w:eastAsia="en-US"/>
        </w:rPr>
        <w:t>Члан 2.</w:t>
      </w:r>
      <w:proofErr w:type="gramEnd"/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kern w:val="0"/>
          <w:lang w:eastAsia="en-US"/>
        </w:rPr>
      </w:pP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kern w:val="0"/>
          <w:lang w:eastAsia="en-US"/>
        </w:rPr>
      </w:pPr>
      <w:r>
        <w:rPr>
          <w:rFonts w:ascii="Arial" w:eastAsia="Times New Roman" w:hAnsi="Arial" w:cs="Arial"/>
          <w:b/>
          <w:kern w:val="0"/>
          <w:lang w:eastAsia="en-US"/>
        </w:rPr>
        <w:tab/>
      </w:r>
      <w:proofErr w:type="gramStart"/>
      <w:r>
        <w:rPr>
          <w:rFonts w:ascii="Arial" w:eastAsia="Times New Roman" w:hAnsi="Arial" w:cs="Arial"/>
          <w:kern w:val="0"/>
          <w:lang w:eastAsia="en-US"/>
        </w:rPr>
        <w:t>Извршилац је дужан да благовремено и детаљно проучи пројектни задатак на основу којег се израђује техничка документација саобразно овом уговору, као и да од Наручиоца благовремено, писмено затражи објашњење у вези са недовољно јасним детаљима.</w:t>
      </w:r>
      <w:proofErr w:type="gramEnd"/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kern w:val="0"/>
          <w:lang w:eastAsia="en-US"/>
        </w:rPr>
      </w:pPr>
      <w:r>
        <w:rPr>
          <w:rFonts w:ascii="Arial" w:eastAsia="Times New Roman" w:hAnsi="Arial" w:cs="Arial"/>
          <w:kern w:val="0"/>
          <w:lang w:eastAsia="en-US"/>
        </w:rPr>
        <w:tab/>
      </w:r>
      <w:proofErr w:type="gramStart"/>
      <w:r>
        <w:rPr>
          <w:rFonts w:ascii="Arial" w:eastAsia="Times New Roman" w:hAnsi="Arial" w:cs="Arial"/>
          <w:kern w:val="0"/>
          <w:lang w:eastAsia="en-US"/>
        </w:rPr>
        <w:t>Наручилац је дужан да поступи по захтевима Извршиоца и да му у примереном року, у писменој форми, пружи тражено објашњење о пројектном задатку.</w:t>
      </w:r>
      <w:proofErr w:type="gramEnd"/>
    </w:p>
    <w:p w:rsidR="00365AE1" w:rsidRPr="00B82A9C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kern w:val="0"/>
          <w:lang w:eastAsia="en-US"/>
        </w:rPr>
      </w:pPr>
      <w:r>
        <w:rPr>
          <w:rFonts w:ascii="Arial" w:eastAsia="Times New Roman" w:hAnsi="Arial" w:cs="Arial"/>
          <w:kern w:val="0"/>
          <w:lang w:eastAsia="en-US"/>
        </w:rPr>
        <w:tab/>
      </w:r>
      <w:proofErr w:type="gramStart"/>
      <w:r>
        <w:rPr>
          <w:rFonts w:ascii="Arial" w:eastAsia="Times New Roman" w:hAnsi="Arial" w:cs="Arial"/>
          <w:kern w:val="0"/>
          <w:lang w:eastAsia="en-US"/>
        </w:rPr>
        <w:t>Ако уочи недостатке у пројектном задатку и сматра да ту документацију треба мењати у циљу побољшања или из других разлога, Извршилац је дужан да о томе благовремено обавести Наручиоца.</w:t>
      </w:r>
      <w:proofErr w:type="gramEnd"/>
      <w:r>
        <w:rPr>
          <w:rFonts w:ascii="Arial" w:eastAsia="Times New Roman" w:hAnsi="Arial" w:cs="Arial"/>
          <w:kern w:val="0"/>
          <w:lang w:eastAsia="en-US"/>
        </w:rPr>
        <w:t xml:space="preserve">  </w:t>
      </w: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kern w:val="0"/>
          <w:lang w:eastAsia="en-US"/>
        </w:rPr>
      </w:pPr>
    </w:p>
    <w:p w:rsidR="00365AE1" w:rsidRPr="00360C7C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kern w:val="0"/>
          <w:lang w:eastAsia="en-US"/>
        </w:rPr>
      </w:pPr>
      <w:r>
        <w:rPr>
          <w:rFonts w:ascii="Arial" w:eastAsia="Times New Roman" w:hAnsi="Arial" w:cs="Arial"/>
          <w:b/>
          <w:kern w:val="0"/>
          <w:lang w:eastAsia="en-US"/>
        </w:rPr>
        <w:t>Цена</w:t>
      </w: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/>
          <w:kern w:val="0"/>
          <w:lang w:eastAsia="en-US"/>
        </w:rPr>
        <w:t xml:space="preserve">Члан </w:t>
      </w:r>
      <w:r>
        <w:rPr>
          <w:rFonts w:ascii="Arial" w:eastAsia="Times New Roman" w:hAnsi="Arial" w:cs="Arial"/>
          <w:b/>
          <w:kern w:val="0"/>
          <w:lang w:val="sr-Cyrl-CS" w:eastAsia="en-US"/>
        </w:rPr>
        <w:t>3</w:t>
      </w:r>
      <w:r w:rsidRPr="00360C7C">
        <w:rPr>
          <w:rFonts w:ascii="Arial" w:eastAsia="Times New Roman" w:hAnsi="Arial" w:cs="Arial"/>
          <w:b/>
          <w:kern w:val="0"/>
          <w:lang w:eastAsia="en-US"/>
        </w:rPr>
        <w:t>.</w:t>
      </w:r>
      <w:proofErr w:type="gramEnd"/>
    </w:p>
    <w:p w:rsidR="00365AE1" w:rsidRPr="00360C7C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kern w:val="0"/>
          <w:lang w:eastAsia="en-US"/>
        </w:rPr>
      </w:pPr>
    </w:p>
    <w:p w:rsidR="00365AE1" w:rsidRPr="00360C7C" w:rsidRDefault="00365AE1" w:rsidP="00365AE1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Вредност услуга - цена без </w:t>
      </w:r>
      <w:r>
        <w:rPr>
          <w:rFonts w:ascii="Arial" w:eastAsia="Times New Roman" w:hAnsi="Arial" w:cs="Arial"/>
          <w:bCs/>
          <w:kern w:val="0"/>
          <w:lang w:eastAsia="en-US"/>
        </w:rPr>
        <w:t>ПДВ-а износи ___________________динара, с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>ловима</w:t>
      </w: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t>:_</w:t>
      </w:r>
      <w:proofErr w:type="gramEnd"/>
      <w:r w:rsidRPr="00360C7C">
        <w:rPr>
          <w:rFonts w:ascii="Arial" w:eastAsia="Times New Roman" w:hAnsi="Arial" w:cs="Arial"/>
          <w:bCs/>
          <w:kern w:val="0"/>
          <w:lang w:eastAsia="en-US"/>
        </w:rPr>
        <w:t>______</w:t>
      </w:r>
      <w:r>
        <w:rPr>
          <w:rFonts w:ascii="Arial" w:eastAsia="Times New Roman" w:hAnsi="Arial" w:cs="Arial"/>
          <w:bCs/>
          <w:kern w:val="0"/>
          <w:lang w:eastAsia="en-US"/>
        </w:rPr>
        <w:t>___________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>__________________________________________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.</w:t>
      </w:r>
    </w:p>
    <w:p w:rsidR="00365AE1" w:rsidRPr="00B4482F" w:rsidRDefault="00365AE1" w:rsidP="00365AE1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  <w:r w:rsidRPr="00360C7C">
        <w:rPr>
          <w:rFonts w:ascii="Arial" w:eastAsia="Times New Roman" w:hAnsi="Arial" w:cs="Arial"/>
          <w:bCs/>
          <w:kern w:val="0"/>
          <w:lang w:eastAsia="en-US"/>
        </w:rPr>
        <w:t>Вредност услуга - цена са ПДВ-ом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износи ___________________динара, с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>ловима</w:t>
      </w: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t>:_</w:t>
      </w:r>
      <w:proofErr w:type="gramEnd"/>
      <w:r w:rsidRPr="00360C7C">
        <w:rPr>
          <w:rFonts w:ascii="Arial" w:eastAsia="Times New Roman" w:hAnsi="Arial" w:cs="Arial"/>
          <w:bCs/>
          <w:kern w:val="0"/>
          <w:lang w:eastAsia="en-US"/>
        </w:rPr>
        <w:t>_________</w:t>
      </w:r>
      <w:r>
        <w:rPr>
          <w:rFonts w:ascii="Arial" w:eastAsia="Times New Roman" w:hAnsi="Arial" w:cs="Arial"/>
          <w:bCs/>
          <w:kern w:val="0"/>
          <w:lang w:eastAsia="en-US"/>
        </w:rPr>
        <w:t>____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>_________________________________________________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.</w:t>
      </w:r>
    </w:p>
    <w:p w:rsidR="00365AE1" w:rsidRPr="00360C7C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 xml:space="preserve">Члан </w:t>
      </w:r>
      <w:r>
        <w:rPr>
          <w:rFonts w:ascii="Arial" w:eastAsia="Times New Roman" w:hAnsi="Arial" w:cs="Arial"/>
          <w:b/>
          <w:bCs/>
          <w:kern w:val="0"/>
          <w:lang w:val="sr-Cyrl-CS" w:eastAsia="en-US"/>
        </w:rPr>
        <w:t>4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365AE1" w:rsidRPr="00360C7C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365AE1" w:rsidRPr="0001436C" w:rsidRDefault="00365AE1" w:rsidP="00365AE1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t>Уговорена цена је фиксна и не може се мењати услед повећања цене елемената на основу којих је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>одређена.</w:t>
      </w:r>
      <w:proofErr w:type="gramEnd"/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t>Осим вредности рада, цена обухвата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и све остале зависне трошкове.</w:t>
      </w:r>
      <w:proofErr w:type="gramEnd"/>
    </w:p>
    <w:p w:rsidR="00365AE1" w:rsidRPr="00360C7C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</w:p>
    <w:p w:rsidR="00365AE1" w:rsidRPr="00360C7C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kern w:val="0"/>
          <w:lang w:eastAsia="en-US"/>
        </w:rPr>
      </w:pP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Услови и начин плаћања</w:t>
      </w: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 xml:space="preserve">Члан </w:t>
      </w:r>
      <w:r>
        <w:rPr>
          <w:rFonts w:ascii="Arial" w:eastAsia="Times New Roman" w:hAnsi="Arial" w:cs="Arial"/>
          <w:b/>
          <w:bCs/>
          <w:kern w:val="0"/>
          <w:lang w:val="sr-Cyrl-CS" w:eastAsia="en-US"/>
        </w:rPr>
        <w:t>5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365AE1" w:rsidRPr="00360C7C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Уговорне стране су сагласне да се плаћање по овом уговору изврши у року од 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45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дана од </w:t>
      </w:r>
      <w:r>
        <w:rPr>
          <w:rFonts w:ascii="Arial" w:eastAsia="TimesNewRomanPSMT" w:hAnsi="Arial" w:cs="Arial"/>
          <w:bCs/>
          <w:lang w:val="ru-RU"/>
        </w:rPr>
        <w:t>дана пријема рачуна за пружене Услуга</w:t>
      </w:r>
      <w:r>
        <w:rPr>
          <w:rFonts w:ascii="Arial" w:eastAsia="Times New Roman" w:hAnsi="Arial" w:cs="Arial"/>
          <w:bCs/>
          <w:kern w:val="0"/>
          <w:lang w:eastAsia="en-US"/>
        </w:rPr>
        <w:t>.</w:t>
      </w:r>
      <w:proofErr w:type="gramEnd"/>
      <w:r>
        <w:rPr>
          <w:rFonts w:ascii="Arial" w:eastAsia="Times New Roman" w:hAnsi="Arial" w:cs="Arial"/>
          <w:bCs/>
          <w:kern w:val="0"/>
          <w:lang w:eastAsia="en-US"/>
        </w:rPr>
        <w:t xml:space="preserve"> </w:t>
      </w: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t>Уколико Наручилац делимично оспори фактуру, дужан је да исплати неспорни део.</w:t>
      </w:r>
      <w:proofErr w:type="gramEnd"/>
    </w:p>
    <w:p w:rsidR="00365AE1" w:rsidRPr="00360C7C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 xml:space="preserve">Члан </w:t>
      </w:r>
      <w:r>
        <w:rPr>
          <w:rFonts w:ascii="Arial" w:eastAsia="Times New Roman" w:hAnsi="Arial" w:cs="Arial"/>
          <w:b/>
          <w:bCs/>
          <w:kern w:val="0"/>
          <w:lang w:val="sr-Cyrl-CS" w:eastAsia="en-US"/>
        </w:rPr>
        <w:t>6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365AE1" w:rsidRPr="00360C7C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365AE1" w:rsidRPr="003F6D9D" w:rsidRDefault="00365AE1" w:rsidP="00365AE1">
      <w:pPr>
        <w:ind w:firstLine="708"/>
        <w:jc w:val="both"/>
        <w:rPr>
          <w:rFonts w:ascii="Arial" w:hAnsi="Arial" w:cs="Arial"/>
          <w:iCs/>
        </w:rPr>
      </w:pPr>
      <w:proofErr w:type="gramStart"/>
      <w:r>
        <w:rPr>
          <w:rFonts w:ascii="Arial" w:eastAsia="Times New Roman" w:hAnsi="Arial" w:cs="Arial"/>
          <w:kern w:val="0"/>
          <w:lang w:eastAsia="en-US"/>
        </w:rPr>
        <w:t>Извршилац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bCs/>
          <w:kern w:val="0"/>
          <w:lang w:eastAsia="en-US"/>
        </w:rPr>
        <w:t>се обавезује да уговорен</w:t>
      </w:r>
      <w:r>
        <w:rPr>
          <w:rFonts w:ascii="Arial" w:eastAsia="Times New Roman" w:hAnsi="Arial" w:cs="Arial"/>
          <w:bCs/>
          <w:kern w:val="0"/>
          <w:lang w:val="sr-Cyrl-CS" w:eastAsia="en-US"/>
        </w:rPr>
        <w:t>у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bCs/>
          <w:kern w:val="0"/>
          <w:lang w:eastAsia="en-US"/>
        </w:rPr>
        <w:t>Услуг</w:t>
      </w:r>
      <w:r>
        <w:rPr>
          <w:rFonts w:ascii="Arial" w:eastAsia="Times New Roman" w:hAnsi="Arial" w:cs="Arial"/>
          <w:bCs/>
          <w:kern w:val="0"/>
          <w:lang w:val="sr-Cyrl-CS" w:eastAsia="en-US"/>
        </w:rPr>
        <w:t>у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изврши у року од ______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(не дужем од </w:t>
      </w:r>
      <w:r>
        <w:rPr>
          <w:rFonts w:ascii="Arial" w:eastAsia="Times New Roman" w:hAnsi="Arial" w:cs="Arial"/>
          <w:bCs/>
          <w:kern w:val="0"/>
          <w:lang w:val="sr-Cyrl-CS" w:eastAsia="en-US"/>
        </w:rPr>
        <w:t>15</w:t>
      </w:r>
      <w:r>
        <w:rPr>
          <w:rFonts w:ascii="Arial" w:eastAsia="Times New Roman" w:hAnsi="Arial" w:cs="Arial"/>
          <w:bCs/>
          <w:kern w:val="0"/>
          <w:lang w:eastAsia="en-US"/>
        </w:rPr>
        <w:t>)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календарских дана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r>
        <w:rPr>
          <w:rFonts w:ascii="Arial" w:hAnsi="Arial" w:cs="Arial"/>
          <w:iCs/>
        </w:rPr>
        <w:t>од дана закључења уговора.</w:t>
      </w:r>
      <w:proofErr w:type="gramEnd"/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lastRenderedPageBreak/>
        <w:t xml:space="preserve">Уколико </w:t>
      </w:r>
      <w:r>
        <w:rPr>
          <w:rFonts w:ascii="Arial" w:eastAsia="Times New Roman" w:hAnsi="Arial" w:cs="Arial"/>
          <w:kern w:val="0"/>
          <w:lang w:eastAsia="en-US"/>
        </w:rPr>
        <w:t>Извршилац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не поступи у складу са ставом 1 овог члана, Наручилац има право да раскине овај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уговор и од </w:t>
      </w:r>
      <w:r>
        <w:rPr>
          <w:rFonts w:ascii="Arial" w:eastAsia="Times New Roman" w:hAnsi="Arial" w:cs="Arial"/>
          <w:kern w:val="0"/>
          <w:lang w:eastAsia="en-US"/>
        </w:rPr>
        <w:t>Извршиоца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захтева накнаду штете.</w:t>
      </w:r>
      <w:proofErr w:type="gramEnd"/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kern w:val="0"/>
          <w:lang w:val="sr-Cyrl-CS" w:eastAsia="en-US"/>
        </w:rPr>
      </w:pP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kern w:val="0"/>
          <w:lang w:val="sr-Cyrl-CS" w:eastAsia="en-US"/>
        </w:rPr>
      </w:pPr>
    </w:p>
    <w:p w:rsidR="00365AE1" w:rsidRPr="00166196" w:rsidRDefault="00365AE1" w:rsidP="00365AE1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kern w:val="0"/>
          <w:lang w:val="sr-Cyrl-CS" w:eastAsia="en-US"/>
        </w:rPr>
      </w:pP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 xml:space="preserve">Члан </w:t>
      </w:r>
      <w:r>
        <w:rPr>
          <w:rFonts w:ascii="Arial" w:eastAsia="Times New Roman" w:hAnsi="Arial" w:cs="Arial"/>
          <w:b/>
          <w:bCs/>
          <w:kern w:val="0"/>
          <w:lang w:val="sr-Cyrl-CS" w:eastAsia="en-US"/>
        </w:rPr>
        <w:t>7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365AE1" w:rsidRPr="00360C7C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t>Рок за израду пројекта се не може продужав</w:t>
      </w:r>
      <w:r>
        <w:rPr>
          <w:rFonts w:ascii="Arial" w:eastAsia="Times New Roman" w:hAnsi="Arial" w:cs="Arial"/>
          <w:bCs/>
          <w:kern w:val="0"/>
          <w:lang w:eastAsia="en-US"/>
        </w:rPr>
        <w:t>ати, без обостране сагласности Н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аручиоца и </w:t>
      </w:r>
      <w:r>
        <w:rPr>
          <w:rFonts w:ascii="Arial" w:eastAsia="Times New Roman" w:hAnsi="Arial" w:cs="Arial"/>
          <w:kern w:val="0"/>
          <w:lang w:eastAsia="en-US"/>
        </w:rPr>
        <w:t>Извршиоца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>.</w:t>
      </w:r>
      <w:proofErr w:type="gramEnd"/>
    </w:p>
    <w:p w:rsidR="00365AE1" w:rsidRPr="00025CF4" w:rsidRDefault="00365AE1" w:rsidP="00365AE1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</w:p>
    <w:p w:rsidR="00365AE1" w:rsidRPr="003A7CFB" w:rsidRDefault="00365AE1" w:rsidP="00365AE1">
      <w:pPr>
        <w:jc w:val="both"/>
        <w:rPr>
          <w:rFonts w:ascii="Arial" w:hAnsi="Arial" w:cs="Arial"/>
          <w:b/>
          <w:bCs/>
          <w:iCs/>
        </w:rPr>
      </w:pPr>
      <w:r w:rsidRPr="003A7CFB">
        <w:rPr>
          <w:rFonts w:ascii="Arial" w:hAnsi="Arial" w:cs="Arial"/>
          <w:b/>
          <w:bCs/>
          <w:iCs/>
          <w:lang w:val="sr-Cyrl-CS"/>
        </w:rPr>
        <w:t>Финансијско обезбеђење</w:t>
      </w:r>
    </w:p>
    <w:p w:rsidR="00365AE1" w:rsidRPr="003A7CFB" w:rsidRDefault="00365AE1" w:rsidP="00365AE1">
      <w:pPr>
        <w:jc w:val="center"/>
        <w:rPr>
          <w:rFonts w:ascii="Arial" w:hAnsi="Arial" w:cs="Arial"/>
          <w:b/>
          <w:bCs/>
          <w:iCs/>
          <w:lang w:val="ru-RU"/>
        </w:rPr>
      </w:pPr>
      <w:r w:rsidRPr="003A7CFB">
        <w:rPr>
          <w:rFonts w:ascii="Arial" w:hAnsi="Arial" w:cs="Arial"/>
          <w:b/>
          <w:bCs/>
          <w:iCs/>
          <w:lang w:val="ru-RU"/>
        </w:rPr>
        <w:t xml:space="preserve">Члан </w:t>
      </w:r>
      <w:r>
        <w:rPr>
          <w:rFonts w:ascii="Arial" w:hAnsi="Arial" w:cs="Arial"/>
          <w:b/>
          <w:bCs/>
          <w:iCs/>
          <w:lang w:val="ru-RU"/>
        </w:rPr>
        <w:t>8</w:t>
      </w:r>
      <w:r w:rsidRPr="003A7CFB">
        <w:rPr>
          <w:rFonts w:ascii="Arial" w:hAnsi="Arial" w:cs="Arial"/>
          <w:b/>
          <w:bCs/>
          <w:iCs/>
          <w:lang w:val="ru-RU"/>
        </w:rPr>
        <w:t>.</w:t>
      </w:r>
    </w:p>
    <w:p w:rsidR="00365AE1" w:rsidRPr="003A7CFB" w:rsidRDefault="00365AE1" w:rsidP="00365AE1">
      <w:pPr>
        <w:jc w:val="both"/>
        <w:rPr>
          <w:rFonts w:ascii="Arial" w:hAnsi="Arial" w:cs="Arial"/>
          <w:b/>
          <w:bCs/>
          <w:i/>
          <w:iCs/>
          <w:u w:val="single"/>
          <w:lang w:val="ru-RU"/>
        </w:rPr>
      </w:pPr>
    </w:p>
    <w:p w:rsidR="00365AE1" w:rsidRPr="00025CF4" w:rsidRDefault="00365AE1" w:rsidP="00365AE1">
      <w:pPr>
        <w:suppressAutoHyphens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Arial" w:eastAsiaTheme="minorHAnsi" w:hAnsi="Arial" w:cs="Arial"/>
          <w:kern w:val="0"/>
          <w:lang w:eastAsia="en-US"/>
        </w:rPr>
      </w:pPr>
      <w:r w:rsidRPr="003A7CFB">
        <w:rPr>
          <w:rFonts w:ascii="Arial" w:eastAsiaTheme="minorHAnsi" w:hAnsi="Arial" w:cs="Arial"/>
          <w:kern w:val="0"/>
          <w:lang w:eastAsia="en-US"/>
        </w:rPr>
        <w:t>Понуђач се обавезује да приликом потписивања овог уговора преда Наручиоцу Меницу са меничним овлашћењем за добро извршење посла, која мора бити евидентирана у Регистру меница и овлашћења Народне банке Србије. Меница мора бити оверена печатом и потписана од стране лица овлашћеног за заступање, а уз исту мора бити достављено попуњено и оверено менично овлашћење – писмо. Уз меницу мора бити достављена копија картона депонованих потписа који је издат од стране пословне банке коју понуђач наводи у меничном овлашћењу – писму</w:t>
      </w:r>
      <w:r w:rsidRPr="003A7CFB">
        <w:rPr>
          <w:rFonts w:ascii="Arial" w:eastAsiaTheme="minorHAnsi" w:hAnsi="Arial" w:cs="Arial"/>
          <w:i/>
          <w:iCs/>
          <w:kern w:val="0"/>
          <w:lang w:eastAsia="en-US"/>
        </w:rPr>
        <w:t>.</w:t>
      </w:r>
      <w:r w:rsidRPr="003A7CFB">
        <w:rPr>
          <w:rFonts w:ascii="Arial" w:eastAsiaTheme="minorHAnsi" w:hAnsi="Arial" w:cs="Arial"/>
          <w:kern w:val="0"/>
          <w:lang w:eastAsia="en-US"/>
        </w:rPr>
        <w:t xml:space="preserve">Меница мора бити са клаузулама </w:t>
      </w:r>
      <w:r w:rsidRPr="003A7CFB">
        <w:rPr>
          <w:rFonts w:ascii="Arial" w:eastAsiaTheme="minorHAnsi" w:hAnsi="Arial" w:cs="Arial"/>
          <w:b/>
          <w:bCs/>
          <w:i/>
          <w:iCs/>
          <w:kern w:val="0"/>
          <w:lang w:eastAsia="en-US"/>
        </w:rPr>
        <w:t xml:space="preserve">– </w:t>
      </w:r>
      <w:r w:rsidRPr="003A7CFB">
        <w:rPr>
          <w:rFonts w:ascii="Arial" w:eastAsiaTheme="minorHAnsi" w:hAnsi="Arial" w:cs="Arial"/>
          <w:kern w:val="0"/>
          <w:lang w:eastAsia="en-US"/>
        </w:rPr>
        <w:t xml:space="preserve">безусловна, неопозива, наплатива на први позив и без права на приговор у корист Наручиоца, у вредности од 10% од уговорене вредности </w:t>
      </w:r>
      <w:r>
        <w:rPr>
          <w:rFonts w:ascii="Arial" w:eastAsiaTheme="minorHAnsi" w:hAnsi="Arial" w:cs="Arial"/>
          <w:kern w:val="0"/>
          <w:lang w:eastAsia="en-US"/>
        </w:rPr>
        <w:t>услуге</w:t>
      </w:r>
      <w:r w:rsidRPr="003A7CFB">
        <w:rPr>
          <w:rFonts w:ascii="Arial" w:eastAsiaTheme="minorHAnsi" w:hAnsi="Arial" w:cs="Arial"/>
          <w:kern w:val="0"/>
          <w:lang w:eastAsia="en-US"/>
        </w:rPr>
        <w:t xml:space="preserve"> без пдв-а, са роком важења </w:t>
      </w:r>
      <w:r w:rsidRPr="003A7CFB">
        <w:rPr>
          <w:rFonts w:ascii="Arial" w:eastAsiaTheme="minorHAnsi" w:hAnsi="Arial" w:cs="Arial"/>
          <w:kern w:val="0"/>
          <w:lang w:val="sr-Cyrl-CS" w:eastAsia="en-US"/>
        </w:rPr>
        <w:t>3</w:t>
      </w:r>
      <w:r w:rsidRPr="003A7CFB">
        <w:rPr>
          <w:rFonts w:ascii="Arial" w:eastAsiaTheme="minorHAnsi" w:hAnsi="Arial" w:cs="Arial"/>
          <w:kern w:val="0"/>
          <w:lang w:eastAsia="en-US"/>
        </w:rPr>
        <w:t xml:space="preserve">0 дана дужим од уговореног рока за </w:t>
      </w:r>
      <w:r>
        <w:rPr>
          <w:rFonts w:ascii="Arial" w:eastAsiaTheme="minorHAnsi" w:hAnsi="Arial" w:cs="Arial"/>
          <w:kern w:val="0"/>
          <w:lang w:eastAsia="en-US"/>
        </w:rPr>
        <w:t>извршење услуге.</w:t>
      </w:r>
    </w:p>
    <w:p w:rsidR="00365AE1" w:rsidRPr="00166196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val="sr-Cyrl-CS" w:eastAsia="en-US"/>
        </w:rPr>
      </w:pPr>
    </w:p>
    <w:p w:rsidR="00365AE1" w:rsidRPr="00360C7C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kern w:val="0"/>
          <w:lang w:eastAsia="en-US"/>
        </w:rPr>
      </w:pP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Уговорна казна</w:t>
      </w: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 xml:space="preserve">Члан </w:t>
      </w:r>
      <w:r>
        <w:rPr>
          <w:rFonts w:ascii="Arial" w:eastAsia="Times New Roman" w:hAnsi="Arial" w:cs="Arial"/>
          <w:b/>
          <w:bCs/>
          <w:kern w:val="0"/>
          <w:lang w:val="sr-Cyrl-CS" w:eastAsia="en-US"/>
        </w:rPr>
        <w:t>9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365AE1" w:rsidRPr="00360C7C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val="sr-Cyrl-CS" w:eastAsia="en-US"/>
        </w:rPr>
      </w:pP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Уколико </w:t>
      </w:r>
      <w:r>
        <w:rPr>
          <w:rFonts w:ascii="Arial" w:eastAsia="Times New Roman" w:hAnsi="Arial" w:cs="Arial"/>
          <w:kern w:val="0"/>
          <w:lang w:eastAsia="en-US"/>
        </w:rPr>
        <w:t>Извршилац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не изврши своје 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услуге 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>у уговореном року, дужан је да плати Наручиоцу уговорну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>казну у висини 0,5 ‰ од укупно уговорене вредности за сваки дан закашњења, с тим што укупан износ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казне не може бити већи од </w:t>
      </w:r>
      <w:r>
        <w:rPr>
          <w:rFonts w:ascii="Arial" w:eastAsia="Times New Roman" w:hAnsi="Arial" w:cs="Arial"/>
          <w:bCs/>
          <w:kern w:val="0"/>
          <w:lang w:eastAsia="en-US"/>
        </w:rPr>
        <w:t>5% од вредности укупно уговореног посла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. </w:t>
      </w:r>
    </w:p>
    <w:p w:rsidR="00365AE1" w:rsidRPr="008A424F" w:rsidRDefault="00365AE1" w:rsidP="00365AE1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t>Наплату уговорне казне</w:t>
      </w:r>
      <w:r>
        <w:rPr>
          <w:rFonts w:ascii="Arial" w:eastAsia="Times New Roman" w:hAnsi="Arial" w:cs="Arial"/>
          <w:bCs/>
          <w:kern w:val="0"/>
          <w:lang w:val="sr-Cyrl-CS" w:eastAsia="en-US"/>
        </w:rPr>
        <w:t xml:space="preserve"> </w:t>
      </w:r>
      <w:r>
        <w:rPr>
          <w:rFonts w:ascii="Arial" w:eastAsia="Times New Roman" w:hAnsi="Arial" w:cs="Arial"/>
          <w:bCs/>
          <w:kern w:val="0"/>
          <w:lang w:eastAsia="en-US"/>
        </w:rPr>
        <w:t>Наручилац ће извршити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бе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з претходног пристанка </w:t>
      </w:r>
      <w:r>
        <w:rPr>
          <w:rFonts w:ascii="Arial" w:eastAsia="Times New Roman" w:hAnsi="Arial" w:cs="Arial"/>
          <w:kern w:val="0"/>
          <w:lang w:eastAsia="en-US"/>
        </w:rPr>
        <w:t>Извршиоца</w:t>
      </w:r>
      <w:r>
        <w:rPr>
          <w:rFonts w:ascii="Arial" w:eastAsia="Times New Roman" w:hAnsi="Arial" w:cs="Arial"/>
          <w:bCs/>
          <w:kern w:val="0"/>
          <w:lang w:eastAsia="en-US"/>
        </w:rPr>
        <w:t>,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умањ</w:t>
      </w:r>
      <w:r>
        <w:rPr>
          <w:rFonts w:ascii="Arial" w:eastAsia="Times New Roman" w:hAnsi="Arial" w:cs="Arial"/>
          <w:bCs/>
          <w:kern w:val="0"/>
          <w:lang w:eastAsia="en-US"/>
        </w:rPr>
        <w:t>ењем рачуна наведеног у фактури.</w:t>
      </w:r>
      <w:proofErr w:type="gramEnd"/>
    </w:p>
    <w:p w:rsidR="00365AE1" w:rsidRPr="00360C7C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</w:p>
    <w:p w:rsidR="00365AE1" w:rsidRPr="00360C7C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kern w:val="0"/>
          <w:lang w:eastAsia="en-US"/>
        </w:rPr>
      </w:pP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 xml:space="preserve">Обавезе </w:t>
      </w:r>
      <w:r>
        <w:rPr>
          <w:rFonts w:ascii="Arial" w:eastAsia="Times New Roman" w:hAnsi="Arial" w:cs="Arial"/>
          <w:b/>
          <w:kern w:val="0"/>
          <w:lang w:eastAsia="en-US"/>
        </w:rPr>
        <w:t>Извршиоца</w:t>
      </w: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>
        <w:rPr>
          <w:rFonts w:ascii="Arial" w:eastAsia="Times New Roman" w:hAnsi="Arial" w:cs="Arial"/>
          <w:b/>
          <w:bCs/>
          <w:kern w:val="0"/>
          <w:lang w:eastAsia="en-US"/>
        </w:rPr>
        <w:t xml:space="preserve">Члан </w:t>
      </w:r>
      <w:r>
        <w:rPr>
          <w:rFonts w:ascii="Arial" w:eastAsia="Times New Roman" w:hAnsi="Arial" w:cs="Arial"/>
          <w:b/>
          <w:bCs/>
          <w:kern w:val="0"/>
          <w:lang w:val="sr-Cyrl-CS" w:eastAsia="en-US"/>
        </w:rPr>
        <w:t>10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365AE1" w:rsidRPr="00360C7C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  <w:proofErr w:type="gramStart"/>
      <w:r>
        <w:rPr>
          <w:rFonts w:ascii="Arial" w:eastAsia="Times New Roman" w:hAnsi="Arial" w:cs="Arial"/>
          <w:kern w:val="0"/>
          <w:lang w:eastAsia="en-US"/>
        </w:rPr>
        <w:t>Извршилац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се обавезује да изврши услугу израде пројекта у складу са важећим прописима, техничким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прописима и овим уговором, на начин да се на основу </w:t>
      </w:r>
      <w:r w:rsidRPr="00B4482F">
        <w:rPr>
          <w:rFonts w:ascii="Arial" w:eastAsia="Times New Roman" w:hAnsi="Arial" w:cs="Arial"/>
          <w:bCs/>
          <w:kern w:val="0"/>
          <w:lang w:eastAsia="en-US"/>
        </w:rPr>
        <w:t xml:space="preserve">исте </w:t>
      </w:r>
      <w:r>
        <w:rPr>
          <w:rFonts w:ascii="Arial" w:eastAsia="Times New Roman" w:hAnsi="Arial" w:cs="Arial"/>
          <w:bCs/>
          <w:kern w:val="0"/>
          <w:lang w:eastAsia="en-US"/>
        </w:rPr>
        <w:t>могу изводити предметни грађевински радови.</w:t>
      </w:r>
      <w:proofErr w:type="gramEnd"/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kern w:val="0"/>
          <w:lang w:eastAsia="en-US"/>
        </w:rPr>
        <w:t>Извршилац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се </w:t>
      </w: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t>обавезује :</w:t>
      </w:r>
      <w:proofErr w:type="gramEnd"/>
    </w:p>
    <w:p w:rsidR="00365AE1" w:rsidRPr="0001436C" w:rsidRDefault="00365AE1" w:rsidP="00365AE1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ascii="Arial" w:eastAsia="Times New Roman" w:hAnsi="Arial" w:cs="Arial"/>
          <w:bCs/>
          <w:color w:val="auto"/>
          <w:kern w:val="0"/>
          <w:lang w:eastAsia="en-US"/>
        </w:rPr>
      </w:pPr>
      <w:r w:rsidRPr="0001436C">
        <w:rPr>
          <w:rFonts w:ascii="Arial" w:eastAsia="Times New Roman" w:hAnsi="Arial" w:cs="Arial"/>
          <w:bCs/>
          <w:color w:val="auto"/>
          <w:kern w:val="0"/>
          <w:lang w:eastAsia="en-US"/>
        </w:rPr>
        <w:t xml:space="preserve">да испостави пројектну документацију у аналогном облику у </w:t>
      </w:r>
      <w:r>
        <w:rPr>
          <w:rFonts w:ascii="Arial" w:eastAsia="Times New Roman" w:hAnsi="Arial" w:cs="Arial"/>
          <w:bCs/>
          <w:color w:val="auto"/>
          <w:kern w:val="0"/>
          <w:lang w:eastAsia="en-US"/>
        </w:rPr>
        <w:t>2</w:t>
      </w:r>
      <w:r w:rsidRPr="0001436C">
        <w:rPr>
          <w:rFonts w:ascii="Arial" w:eastAsia="Times New Roman" w:hAnsi="Arial" w:cs="Arial"/>
          <w:bCs/>
          <w:color w:val="auto"/>
          <w:kern w:val="0"/>
          <w:lang w:eastAsia="en-US"/>
        </w:rPr>
        <w:t xml:space="preserve"> (</w:t>
      </w:r>
      <w:r>
        <w:rPr>
          <w:rFonts w:ascii="Arial" w:eastAsia="Times New Roman" w:hAnsi="Arial" w:cs="Arial"/>
          <w:bCs/>
          <w:color w:val="auto"/>
          <w:kern w:val="0"/>
          <w:lang w:eastAsia="en-US"/>
        </w:rPr>
        <w:t>два</w:t>
      </w:r>
      <w:r w:rsidRPr="0001436C">
        <w:rPr>
          <w:rFonts w:ascii="Arial" w:eastAsia="Times New Roman" w:hAnsi="Arial" w:cs="Arial"/>
          <w:bCs/>
          <w:color w:val="auto"/>
          <w:kern w:val="0"/>
          <w:lang w:eastAsia="en-US"/>
        </w:rPr>
        <w:t>) примерка, као и у електронској форми;</w:t>
      </w:r>
    </w:p>
    <w:p w:rsidR="00365AE1" w:rsidRPr="00336B3A" w:rsidRDefault="00365AE1" w:rsidP="00365AE1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Cs/>
          <w:kern w:val="0"/>
          <w:lang w:eastAsia="en-US"/>
        </w:rPr>
        <w:t xml:space="preserve">да испостави </w:t>
      </w:r>
      <w:r w:rsidRPr="00336B3A">
        <w:rPr>
          <w:rFonts w:ascii="Arial" w:eastAsia="Times New Roman" w:hAnsi="Arial" w:cs="Arial"/>
          <w:bCs/>
          <w:kern w:val="0"/>
          <w:lang w:eastAsia="en-US"/>
        </w:rPr>
        <w:t>пројектну документацију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у уговореном року;</w:t>
      </w:r>
    </w:p>
    <w:p w:rsidR="00365AE1" w:rsidRPr="00336B3A" w:rsidRDefault="00365AE1" w:rsidP="00365AE1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ascii="Arial" w:eastAsia="Times New Roman" w:hAnsi="Arial" w:cs="Arial"/>
          <w:bCs/>
          <w:kern w:val="0"/>
          <w:lang w:eastAsia="en-US"/>
        </w:rPr>
      </w:pPr>
      <w:r w:rsidRPr="00336B3A">
        <w:rPr>
          <w:rFonts w:ascii="Arial" w:eastAsia="Times New Roman" w:hAnsi="Arial" w:cs="Arial"/>
          <w:bCs/>
          <w:kern w:val="0"/>
          <w:lang w:eastAsia="en-US"/>
        </w:rPr>
        <w:t>да се строго придржава мера заштите на раду;</w:t>
      </w:r>
    </w:p>
    <w:p w:rsidR="00365AE1" w:rsidRPr="00336B3A" w:rsidRDefault="00365AE1" w:rsidP="00365AE1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ascii="Arial" w:eastAsia="Times New Roman" w:hAnsi="Arial" w:cs="Arial"/>
          <w:bCs/>
          <w:kern w:val="0"/>
          <w:lang w:eastAsia="en-US"/>
        </w:rPr>
      </w:pPr>
      <w:r w:rsidRPr="00336B3A">
        <w:rPr>
          <w:rFonts w:ascii="Arial" w:eastAsia="Times New Roman" w:hAnsi="Arial" w:cs="Arial"/>
          <w:bCs/>
          <w:kern w:val="0"/>
          <w:lang w:eastAsia="en-US"/>
        </w:rPr>
        <w:t>да испуни све уговорене обавезе стручно, квалитетно, према важећим стандардима за ову врсту услуга и у уговореном року;</w:t>
      </w:r>
    </w:p>
    <w:p w:rsidR="00365AE1" w:rsidRDefault="00365AE1" w:rsidP="00365AE1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ascii="Arial" w:eastAsia="Times New Roman" w:hAnsi="Arial" w:cs="Arial"/>
          <w:bCs/>
          <w:kern w:val="0"/>
          <w:lang w:eastAsia="en-US"/>
        </w:rPr>
      </w:pPr>
      <w:r w:rsidRPr="00336B3A">
        <w:rPr>
          <w:rFonts w:ascii="Arial" w:eastAsia="Times New Roman" w:hAnsi="Arial" w:cs="Arial"/>
          <w:bCs/>
          <w:kern w:val="0"/>
          <w:lang w:eastAsia="en-US"/>
        </w:rPr>
        <w:t xml:space="preserve">да располаже адекватном опремом за извођење уговорене </w:t>
      </w:r>
      <w:r>
        <w:rPr>
          <w:rFonts w:ascii="Arial" w:eastAsia="Times New Roman" w:hAnsi="Arial" w:cs="Arial"/>
          <w:bCs/>
          <w:kern w:val="0"/>
          <w:lang w:eastAsia="en-US"/>
        </w:rPr>
        <w:t>Услуг</w:t>
      </w:r>
      <w:r>
        <w:rPr>
          <w:rFonts w:ascii="Arial" w:eastAsia="Times New Roman" w:hAnsi="Arial" w:cs="Arial"/>
          <w:bCs/>
          <w:kern w:val="0"/>
          <w:lang w:val="sr-Cyrl-CS" w:eastAsia="en-US"/>
        </w:rPr>
        <w:t>е</w:t>
      </w:r>
      <w:r>
        <w:rPr>
          <w:rFonts w:ascii="Arial" w:eastAsia="Times New Roman" w:hAnsi="Arial" w:cs="Arial"/>
          <w:bCs/>
          <w:kern w:val="0"/>
          <w:lang w:eastAsia="en-US"/>
        </w:rPr>
        <w:t>;</w:t>
      </w:r>
    </w:p>
    <w:p w:rsidR="00365AE1" w:rsidRPr="00D6713E" w:rsidRDefault="00365AE1" w:rsidP="00365AE1">
      <w:pPr>
        <w:pStyle w:val="ListParagraph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40" w:lineRule="auto"/>
        <w:contextualSpacing w:val="0"/>
        <w:jc w:val="both"/>
        <w:rPr>
          <w:rFonts w:ascii="Arial" w:eastAsia="Times New Roman" w:hAnsi="Arial" w:cs="Arial"/>
          <w:bCs/>
          <w:kern w:val="0"/>
          <w:lang w:eastAsia="en-US"/>
        </w:rPr>
      </w:pPr>
      <w:proofErr w:type="gramStart"/>
      <w:r>
        <w:rPr>
          <w:rFonts w:ascii="Arial" w:eastAsia="Times New Roman" w:hAnsi="Arial" w:cs="Arial"/>
          <w:bCs/>
          <w:kern w:val="0"/>
          <w:lang w:eastAsia="en-US"/>
        </w:rPr>
        <w:lastRenderedPageBreak/>
        <w:t>да</w:t>
      </w:r>
      <w:proofErr w:type="gramEnd"/>
      <w:r>
        <w:rPr>
          <w:rFonts w:ascii="Arial" w:eastAsia="Times New Roman" w:hAnsi="Arial" w:cs="Arial"/>
          <w:bCs/>
          <w:kern w:val="0"/>
          <w:lang w:eastAsia="en-US"/>
        </w:rPr>
        <w:t xml:space="preserve"> поступи по примедбама Наручиоца и органа који дају одређене сагласности и одобрења у смислу којих пројекат мора бити урађен</w:t>
      </w:r>
      <w:r>
        <w:rPr>
          <w:rFonts w:ascii="Arial" w:eastAsia="Times New Roman" w:hAnsi="Arial" w:cs="Arial"/>
          <w:bCs/>
          <w:kern w:val="0"/>
          <w:lang w:val="sr-Cyrl-CS" w:eastAsia="en-US"/>
        </w:rPr>
        <w:t>.</w:t>
      </w: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</w:p>
    <w:p w:rsidR="00365AE1" w:rsidRP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val="sr-Cyrl-CS" w:eastAsia="en-US"/>
        </w:rPr>
      </w:pP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>
        <w:rPr>
          <w:rFonts w:ascii="Arial" w:eastAsia="Times New Roman" w:hAnsi="Arial" w:cs="Arial"/>
          <w:b/>
          <w:bCs/>
          <w:kern w:val="0"/>
          <w:lang w:eastAsia="en-US"/>
        </w:rPr>
        <w:t xml:space="preserve">Члан </w:t>
      </w:r>
      <w:r>
        <w:rPr>
          <w:rFonts w:ascii="Arial" w:eastAsia="Times New Roman" w:hAnsi="Arial" w:cs="Arial"/>
          <w:b/>
          <w:bCs/>
          <w:kern w:val="0"/>
          <w:lang w:val="sr-Cyrl-CS" w:eastAsia="en-US"/>
        </w:rPr>
        <w:t>11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365AE1" w:rsidRDefault="00365AE1" w:rsidP="00365AE1">
      <w:pPr>
        <w:jc w:val="both"/>
        <w:rPr>
          <w:rFonts w:ascii="Arial" w:hAnsi="Arial" w:cs="Arial"/>
          <w:bCs/>
          <w:iCs/>
          <w:lang w:val="ru-RU"/>
        </w:rPr>
      </w:pPr>
    </w:p>
    <w:p w:rsidR="00365AE1" w:rsidRPr="003A7CFB" w:rsidRDefault="00365AE1" w:rsidP="00365AE1">
      <w:pPr>
        <w:jc w:val="both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Cs/>
          <w:lang w:val="ru-RU"/>
        </w:rPr>
        <w:t>Извршилац</w:t>
      </w:r>
      <w:r w:rsidRPr="003A7CFB">
        <w:rPr>
          <w:rFonts w:ascii="Arial" w:hAnsi="Arial" w:cs="Arial"/>
          <w:bCs/>
          <w:iCs/>
          <w:lang w:val="ru-RU"/>
        </w:rPr>
        <w:t xml:space="preserve"> ће део </w:t>
      </w:r>
      <w:r>
        <w:rPr>
          <w:rFonts w:ascii="Arial" w:hAnsi="Arial" w:cs="Arial"/>
          <w:bCs/>
          <w:iCs/>
          <w:lang w:val="ru-RU"/>
        </w:rPr>
        <w:t>услуга које</w:t>
      </w:r>
      <w:r w:rsidRPr="003A7CFB">
        <w:rPr>
          <w:rFonts w:ascii="Arial" w:hAnsi="Arial" w:cs="Arial"/>
          <w:bCs/>
          <w:iCs/>
          <w:lang w:val="ru-RU"/>
        </w:rPr>
        <w:t xml:space="preserve"> су предмет овог уговора извр</w:t>
      </w:r>
      <w:r w:rsidRPr="003A7CFB">
        <w:rPr>
          <w:rFonts w:ascii="Arial" w:hAnsi="Arial" w:cs="Arial"/>
          <w:bCs/>
          <w:iCs/>
          <w:lang w:val="sr-Cyrl-CS"/>
        </w:rPr>
        <w:t>ш</w:t>
      </w:r>
      <w:r w:rsidRPr="003A7CFB">
        <w:rPr>
          <w:rFonts w:ascii="Arial" w:hAnsi="Arial" w:cs="Arial"/>
          <w:bCs/>
          <w:iCs/>
          <w:lang w:val="ru-RU"/>
        </w:rPr>
        <w:t>ити преко подизвођача ______________________________________, са седиштем у _______________________ ПИБ _______________</w:t>
      </w:r>
      <w:r w:rsidRPr="003A7CFB">
        <w:rPr>
          <w:rFonts w:ascii="Arial" w:hAnsi="Arial" w:cs="Arial"/>
          <w:bCs/>
          <w:iCs/>
          <w:lang w:val="sr-Cyrl-CS"/>
        </w:rPr>
        <w:t>_</w:t>
      </w:r>
      <w:r w:rsidRPr="003A7CFB">
        <w:rPr>
          <w:rFonts w:ascii="Arial" w:hAnsi="Arial" w:cs="Arial"/>
          <w:bCs/>
          <w:iCs/>
          <w:lang w:val="ru-RU"/>
        </w:rPr>
        <w:t xml:space="preserve">, матични број _____________, </w:t>
      </w:r>
      <w:r w:rsidRPr="003A7CFB">
        <w:rPr>
          <w:rFonts w:ascii="Arial" w:hAnsi="Arial" w:cs="Arial"/>
          <w:bCs/>
          <w:i/>
          <w:iCs/>
          <w:lang w:val="ru-RU"/>
        </w:rPr>
        <w:t>(ово се попуњава само у случају ако има подизвођача).</w:t>
      </w:r>
    </w:p>
    <w:p w:rsidR="00365AE1" w:rsidRPr="003A7CFB" w:rsidRDefault="00365AE1" w:rsidP="00365AE1">
      <w:pPr>
        <w:jc w:val="both"/>
        <w:rPr>
          <w:rFonts w:ascii="Arial" w:hAnsi="Arial" w:cs="Arial"/>
          <w:bCs/>
          <w:iCs/>
          <w:lang w:val="ru-RU"/>
        </w:rPr>
      </w:pPr>
      <w:r>
        <w:rPr>
          <w:rFonts w:ascii="Arial" w:hAnsi="Arial" w:cs="Arial"/>
          <w:bCs/>
          <w:iCs/>
          <w:lang w:val="ru-RU"/>
        </w:rPr>
        <w:t>Извршилац</w:t>
      </w:r>
      <w:r w:rsidRPr="003A7CFB">
        <w:rPr>
          <w:rFonts w:ascii="Arial" w:hAnsi="Arial" w:cs="Arial"/>
          <w:bCs/>
          <w:iCs/>
          <w:lang w:val="ru-RU"/>
        </w:rPr>
        <w:t xml:space="preserve"> у потпуности одговара Наручиоцу за извршење уговорених обавеза, те и </w:t>
      </w:r>
      <w:r>
        <w:rPr>
          <w:rFonts w:ascii="Arial" w:hAnsi="Arial" w:cs="Arial"/>
          <w:bCs/>
          <w:iCs/>
          <w:lang w:val="ru-RU"/>
        </w:rPr>
        <w:t>Услуга пружене</w:t>
      </w:r>
      <w:r w:rsidRPr="003A7CFB">
        <w:rPr>
          <w:rFonts w:ascii="Arial" w:hAnsi="Arial" w:cs="Arial"/>
          <w:bCs/>
          <w:iCs/>
          <w:lang w:val="ru-RU"/>
        </w:rPr>
        <w:t xml:space="preserve"> од стране п</w:t>
      </w:r>
      <w:r>
        <w:rPr>
          <w:rFonts w:ascii="Arial" w:hAnsi="Arial" w:cs="Arial"/>
          <w:bCs/>
          <w:iCs/>
          <w:lang w:val="ru-RU"/>
        </w:rPr>
        <w:t>одизвођача</w:t>
      </w:r>
      <w:r w:rsidRPr="003A7CFB">
        <w:rPr>
          <w:rFonts w:ascii="Arial" w:hAnsi="Arial" w:cs="Arial"/>
          <w:bCs/>
          <w:iCs/>
          <w:lang w:val="ru-RU"/>
        </w:rPr>
        <w:t xml:space="preserve">, као да их је сам </w:t>
      </w:r>
      <w:r>
        <w:rPr>
          <w:rFonts w:ascii="Arial" w:hAnsi="Arial" w:cs="Arial"/>
          <w:bCs/>
          <w:iCs/>
          <w:lang w:val="ru-RU"/>
        </w:rPr>
        <w:t>пружио</w:t>
      </w:r>
      <w:r w:rsidRPr="003A7CFB">
        <w:rPr>
          <w:rFonts w:ascii="Arial" w:hAnsi="Arial" w:cs="Arial"/>
          <w:bCs/>
          <w:iCs/>
          <w:lang w:val="ru-RU"/>
        </w:rPr>
        <w:t>.</w:t>
      </w:r>
    </w:p>
    <w:p w:rsidR="00365AE1" w:rsidRPr="00081296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</w:p>
    <w:p w:rsidR="00365AE1" w:rsidRPr="00360C7C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kern w:val="0"/>
          <w:lang w:eastAsia="en-US"/>
        </w:rPr>
      </w:pP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Обавезе Наручиоца</w:t>
      </w: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>
        <w:rPr>
          <w:rFonts w:ascii="Arial" w:eastAsia="Times New Roman" w:hAnsi="Arial" w:cs="Arial"/>
          <w:b/>
          <w:bCs/>
          <w:kern w:val="0"/>
          <w:lang w:eastAsia="en-US"/>
        </w:rPr>
        <w:t xml:space="preserve">Члан </w:t>
      </w:r>
      <w:r>
        <w:rPr>
          <w:rFonts w:ascii="Arial" w:eastAsia="Times New Roman" w:hAnsi="Arial" w:cs="Arial"/>
          <w:b/>
          <w:bCs/>
          <w:kern w:val="0"/>
          <w:lang w:val="sr-Cyrl-CS" w:eastAsia="en-US"/>
        </w:rPr>
        <w:t>12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365AE1" w:rsidRPr="00360C7C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val="sr-Cyrl-CS" w:eastAsia="en-US"/>
        </w:rPr>
      </w:pPr>
      <w:r w:rsidRPr="00360C7C">
        <w:rPr>
          <w:rFonts w:ascii="Arial" w:eastAsia="Times New Roman" w:hAnsi="Arial" w:cs="Arial"/>
          <w:bCs/>
          <w:kern w:val="0"/>
          <w:lang w:eastAsia="en-US"/>
        </w:rPr>
        <w:t>Наручилац се обавезује</w:t>
      </w:r>
      <w:r>
        <w:rPr>
          <w:rFonts w:ascii="Arial" w:eastAsia="Times New Roman" w:hAnsi="Arial" w:cs="Arial"/>
          <w:bCs/>
          <w:kern w:val="0"/>
          <w:lang w:val="sr-Cyrl-CS" w:eastAsia="en-US"/>
        </w:rPr>
        <w:t>:</w:t>
      </w:r>
    </w:p>
    <w:p w:rsidR="00365AE1" w:rsidRPr="00B82A9C" w:rsidRDefault="00365AE1" w:rsidP="00365AE1">
      <w:pPr>
        <w:pStyle w:val="ListParagraph"/>
        <w:numPr>
          <w:ilvl w:val="0"/>
          <w:numId w:val="4"/>
        </w:numPr>
        <w:suppressAutoHyphens w:val="0"/>
        <w:autoSpaceDE w:val="0"/>
        <w:autoSpaceDN w:val="0"/>
        <w:adjustRightInd w:val="0"/>
        <w:spacing w:line="240" w:lineRule="auto"/>
        <w:ind w:left="810" w:hanging="450"/>
        <w:contextualSpacing w:val="0"/>
        <w:jc w:val="both"/>
        <w:rPr>
          <w:rFonts w:ascii="Arial" w:eastAsia="Times New Roman" w:hAnsi="Arial" w:cs="Arial"/>
          <w:bCs/>
          <w:kern w:val="0"/>
          <w:lang w:eastAsia="en-US"/>
        </w:rPr>
      </w:pPr>
      <w:r w:rsidRPr="00B82A9C">
        <w:rPr>
          <w:rFonts w:ascii="Arial" w:eastAsia="Times New Roman" w:hAnsi="Arial" w:cs="Arial"/>
          <w:bCs/>
          <w:kern w:val="0"/>
          <w:lang w:eastAsia="en-US"/>
        </w:rPr>
        <w:t xml:space="preserve">да </w:t>
      </w:r>
      <w:r>
        <w:rPr>
          <w:rFonts w:ascii="Arial" w:eastAsia="Times New Roman" w:hAnsi="Arial" w:cs="Arial"/>
          <w:kern w:val="0"/>
          <w:lang w:eastAsia="en-US"/>
        </w:rPr>
        <w:t>Извршиоцу</w:t>
      </w:r>
      <w:r w:rsidRPr="00B82A9C">
        <w:rPr>
          <w:rFonts w:ascii="Arial" w:eastAsia="Times New Roman" w:hAnsi="Arial" w:cs="Arial"/>
          <w:bCs/>
          <w:kern w:val="0"/>
          <w:lang w:eastAsia="en-US"/>
        </w:rPr>
        <w:t xml:space="preserve"> плати уговорену цену под условима и на начин одређен чланом </w:t>
      </w:r>
      <w:r>
        <w:rPr>
          <w:rFonts w:ascii="Arial" w:eastAsia="Times New Roman" w:hAnsi="Arial" w:cs="Arial"/>
          <w:bCs/>
          <w:kern w:val="0"/>
          <w:lang w:val="sr-Cyrl-CS" w:eastAsia="en-US"/>
        </w:rPr>
        <w:t>5</w:t>
      </w:r>
      <w:r w:rsidRPr="00B82A9C">
        <w:rPr>
          <w:rFonts w:ascii="Arial" w:eastAsia="Times New Roman" w:hAnsi="Arial" w:cs="Arial"/>
          <w:bCs/>
          <w:kern w:val="0"/>
          <w:lang w:eastAsia="en-US"/>
        </w:rPr>
        <w:t>.</w:t>
      </w:r>
      <w:r>
        <w:rPr>
          <w:rFonts w:ascii="Arial" w:eastAsia="Times New Roman" w:hAnsi="Arial" w:cs="Arial"/>
          <w:bCs/>
          <w:kern w:val="0"/>
          <w:lang w:eastAsia="en-US"/>
        </w:rPr>
        <w:t>овог Уговора</w:t>
      </w:r>
      <w:r>
        <w:rPr>
          <w:rFonts w:ascii="Arial" w:eastAsia="Times New Roman" w:hAnsi="Arial" w:cs="Arial"/>
          <w:bCs/>
          <w:kern w:val="0"/>
          <w:lang w:val="sr-Cyrl-CS" w:eastAsia="en-US"/>
        </w:rPr>
        <w:t>;</w:t>
      </w:r>
    </w:p>
    <w:p w:rsidR="00365AE1" w:rsidRPr="0091414F" w:rsidRDefault="00365AE1" w:rsidP="00365AE1">
      <w:pPr>
        <w:pStyle w:val="ListParagraph"/>
        <w:numPr>
          <w:ilvl w:val="0"/>
          <w:numId w:val="4"/>
        </w:numPr>
        <w:suppressAutoHyphens w:val="0"/>
        <w:autoSpaceDE w:val="0"/>
        <w:autoSpaceDN w:val="0"/>
        <w:adjustRightInd w:val="0"/>
        <w:spacing w:line="240" w:lineRule="auto"/>
        <w:ind w:left="810" w:hanging="450"/>
        <w:contextualSpacing w:val="0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Cs/>
          <w:kern w:val="0"/>
          <w:lang w:eastAsia="en-US"/>
        </w:rPr>
        <w:t>да преда пројектанту пројектни задатак и све друге неопходне податке за израду пројектне документације</w:t>
      </w:r>
      <w:r>
        <w:rPr>
          <w:rFonts w:ascii="Arial" w:eastAsia="Times New Roman" w:hAnsi="Arial" w:cs="Arial"/>
          <w:bCs/>
          <w:kern w:val="0"/>
          <w:lang w:val="sr-Cyrl-CS" w:eastAsia="en-US"/>
        </w:rPr>
        <w:t>;</w:t>
      </w:r>
    </w:p>
    <w:p w:rsidR="00365AE1" w:rsidRPr="0091414F" w:rsidRDefault="00365AE1" w:rsidP="00365AE1">
      <w:pPr>
        <w:pStyle w:val="ListParagraph"/>
        <w:numPr>
          <w:ilvl w:val="0"/>
          <w:numId w:val="4"/>
        </w:numPr>
        <w:suppressAutoHyphens w:val="0"/>
        <w:autoSpaceDE w:val="0"/>
        <w:autoSpaceDN w:val="0"/>
        <w:adjustRightInd w:val="0"/>
        <w:spacing w:line="240" w:lineRule="auto"/>
        <w:ind w:left="810" w:hanging="450"/>
        <w:contextualSpacing w:val="0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kern w:val="0"/>
          <w:lang w:eastAsia="en-US"/>
        </w:rPr>
        <w:t>д</w:t>
      </w:r>
      <w:r w:rsidRPr="0091414F">
        <w:rPr>
          <w:rFonts w:ascii="Arial" w:eastAsia="Times New Roman" w:hAnsi="Arial" w:cs="Arial"/>
          <w:kern w:val="0"/>
          <w:lang w:eastAsia="en-US"/>
        </w:rPr>
        <w:t>а обезбеди стручно лице – Надзор за праћење израде пројекта</w:t>
      </w:r>
    </w:p>
    <w:p w:rsidR="00365AE1" w:rsidRPr="0091414F" w:rsidRDefault="00365AE1" w:rsidP="00365AE1">
      <w:pPr>
        <w:pStyle w:val="ListParagraph"/>
        <w:numPr>
          <w:ilvl w:val="0"/>
          <w:numId w:val="4"/>
        </w:numPr>
        <w:suppressAutoHyphens w:val="0"/>
        <w:autoSpaceDE w:val="0"/>
        <w:autoSpaceDN w:val="0"/>
        <w:adjustRightInd w:val="0"/>
        <w:spacing w:line="240" w:lineRule="auto"/>
        <w:ind w:left="810" w:hanging="450"/>
        <w:contextualSpacing w:val="0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kern w:val="0"/>
          <w:lang w:eastAsia="en-US"/>
        </w:rPr>
        <w:t>д</w:t>
      </w:r>
      <w:r w:rsidRPr="0091414F">
        <w:rPr>
          <w:rFonts w:ascii="Arial" w:eastAsia="Times New Roman" w:hAnsi="Arial" w:cs="Arial"/>
          <w:kern w:val="0"/>
          <w:lang w:eastAsia="en-US"/>
        </w:rPr>
        <w:t>а обезбеди хидролошку подлогу, као и сву постојећу релевантну техничку документацију</w:t>
      </w:r>
    </w:p>
    <w:p w:rsidR="00365AE1" w:rsidRPr="0091414F" w:rsidRDefault="00365AE1" w:rsidP="00365AE1">
      <w:pPr>
        <w:pStyle w:val="ListParagraph"/>
        <w:numPr>
          <w:ilvl w:val="0"/>
          <w:numId w:val="4"/>
        </w:numPr>
        <w:suppressAutoHyphens w:val="0"/>
        <w:autoSpaceDE w:val="0"/>
        <w:autoSpaceDN w:val="0"/>
        <w:adjustRightInd w:val="0"/>
        <w:spacing w:line="240" w:lineRule="auto"/>
        <w:ind w:left="810" w:hanging="450"/>
        <w:contextualSpacing w:val="0"/>
        <w:jc w:val="both"/>
        <w:rPr>
          <w:rFonts w:ascii="Arial" w:eastAsia="Times New Roman" w:hAnsi="Arial" w:cs="Arial"/>
          <w:bCs/>
          <w:kern w:val="0"/>
          <w:lang w:eastAsia="en-US"/>
        </w:rPr>
      </w:pPr>
      <w:proofErr w:type="gramStart"/>
      <w:r>
        <w:rPr>
          <w:rFonts w:ascii="Arial" w:eastAsia="Times New Roman" w:hAnsi="Arial" w:cs="Arial"/>
          <w:kern w:val="0"/>
          <w:lang w:eastAsia="en-US"/>
        </w:rPr>
        <w:t>с</w:t>
      </w:r>
      <w:r w:rsidRPr="0091414F">
        <w:rPr>
          <w:rFonts w:ascii="Arial" w:eastAsia="Times New Roman" w:hAnsi="Arial" w:cs="Arial"/>
          <w:kern w:val="0"/>
          <w:lang w:eastAsia="en-US"/>
        </w:rPr>
        <w:t>ве</w:t>
      </w:r>
      <w:proofErr w:type="gramEnd"/>
      <w:r w:rsidRPr="0091414F">
        <w:rPr>
          <w:rFonts w:ascii="Arial" w:eastAsia="Times New Roman" w:hAnsi="Arial" w:cs="Arial"/>
          <w:kern w:val="0"/>
          <w:lang w:eastAsia="en-US"/>
        </w:rPr>
        <w:t xml:space="preserve"> потребне сагласности и дозволе</w:t>
      </w:r>
      <w:r>
        <w:rPr>
          <w:rFonts w:ascii="Arial" w:eastAsia="Times New Roman" w:hAnsi="Arial" w:cs="Arial"/>
          <w:kern w:val="0"/>
          <w:lang w:eastAsia="en-US"/>
        </w:rPr>
        <w:t>.</w:t>
      </w:r>
    </w:p>
    <w:p w:rsidR="00365AE1" w:rsidRPr="00360C7C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</w:p>
    <w:p w:rsidR="00365AE1" w:rsidRPr="003F4E70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kern w:val="0"/>
          <w:lang w:eastAsia="en-US"/>
        </w:rPr>
      </w:pPr>
      <w:r>
        <w:rPr>
          <w:rFonts w:ascii="Arial" w:eastAsia="Times New Roman" w:hAnsi="Arial" w:cs="Arial"/>
          <w:b/>
          <w:bCs/>
          <w:kern w:val="0"/>
          <w:lang w:val="sr-Cyrl-CS" w:eastAsia="en-US"/>
        </w:rPr>
        <w:t>Квалитет документације</w:t>
      </w: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Члан 1</w:t>
      </w:r>
      <w:r>
        <w:rPr>
          <w:rFonts w:ascii="Arial" w:eastAsia="Times New Roman" w:hAnsi="Arial" w:cs="Arial"/>
          <w:b/>
          <w:bCs/>
          <w:kern w:val="0"/>
          <w:lang w:eastAsia="en-US"/>
        </w:rPr>
        <w:t>3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/>
          <w:bCs/>
          <w:kern w:val="0"/>
          <w:lang w:eastAsia="en-US"/>
        </w:rPr>
        <w:tab/>
      </w:r>
      <w:proofErr w:type="gramStart"/>
      <w:r>
        <w:rPr>
          <w:rFonts w:ascii="Arial" w:eastAsia="Times New Roman" w:hAnsi="Arial" w:cs="Arial"/>
          <w:bCs/>
          <w:kern w:val="0"/>
          <w:lang w:eastAsia="en-US"/>
        </w:rPr>
        <w:t>Пројектна документација мора бити израђена на начин одређен овим уговором, пројектним задатком и у складу са прописима и правилима струке.</w:t>
      </w:r>
      <w:proofErr w:type="gramEnd"/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Cs/>
          <w:kern w:val="0"/>
          <w:lang w:eastAsia="en-US"/>
        </w:rPr>
        <w:tab/>
      </w:r>
      <w:proofErr w:type="gramStart"/>
      <w:r>
        <w:rPr>
          <w:rFonts w:ascii="Arial" w:eastAsia="Times New Roman" w:hAnsi="Arial" w:cs="Arial"/>
          <w:kern w:val="0"/>
          <w:lang w:eastAsia="en-US"/>
        </w:rPr>
        <w:t>Извршилац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је дужан да сагласно прописима и правилима струке провери правилност техничких решења и рачунских радњи у техничкој документацији коју је израдио и да исте овери.</w:t>
      </w:r>
      <w:proofErr w:type="gramEnd"/>
    </w:p>
    <w:p w:rsidR="00365AE1" w:rsidRPr="004B4F99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Cs/>
          <w:kern w:val="0"/>
          <w:lang w:eastAsia="en-US"/>
        </w:rPr>
        <w:tab/>
      </w:r>
      <w:proofErr w:type="gramStart"/>
      <w:r>
        <w:rPr>
          <w:rFonts w:ascii="Arial" w:eastAsia="Times New Roman" w:hAnsi="Arial" w:cs="Arial"/>
          <w:kern w:val="0"/>
          <w:lang w:eastAsia="en-US"/>
        </w:rPr>
        <w:t>Извршилац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је одговоран за техничка решења која се предвиђају у техничкој докумантацији.</w:t>
      </w:r>
      <w:proofErr w:type="gramEnd"/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Cs/>
          <w:kern w:val="0"/>
          <w:lang w:eastAsia="en-US"/>
        </w:rPr>
        <w:t xml:space="preserve">Ако </w:t>
      </w:r>
      <w:r>
        <w:rPr>
          <w:rFonts w:ascii="Arial" w:eastAsia="Times New Roman" w:hAnsi="Arial" w:cs="Arial"/>
          <w:kern w:val="0"/>
          <w:lang w:eastAsia="en-US"/>
        </w:rPr>
        <w:t>Извршилац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не изради техничку докумантацију, односно њене делове по уговореном пројектном задатку и у складу са техничким прописима, као и према резултатима сопствног проверавања и правилима струке, Наручилац има право да захтева обустављање и даљу израду техничке документације, односно њеног дела, односно да захтева испуњење пројектованих уговорених обавеза.</w:t>
      </w: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Cs/>
          <w:kern w:val="0"/>
          <w:lang w:eastAsia="en-US"/>
        </w:rPr>
      </w:pP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Члан 1</w:t>
      </w:r>
      <w:r>
        <w:rPr>
          <w:rFonts w:ascii="Arial" w:eastAsia="Times New Roman" w:hAnsi="Arial" w:cs="Arial"/>
          <w:b/>
          <w:bCs/>
          <w:kern w:val="0"/>
          <w:lang w:val="sr-Cyrl-CS" w:eastAsia="en-US"/>
        </w:rPr>
        <w:t>4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/>
          <w:bCs/>
          <w:kern w:val="0"/>
          <w:lang w:eastAsia="en-US"/>
        </w:rPr>
        <w:tab/>
      </w:r>
      <w:proofErr w:type="gramStart"/>
      <w:r>
        <w:rPr>
          <w:rFonts w:ascii="Arial" w:eastAsia="Times New Roman" w:hAnsi="Arial" w:cs="Arial"/>
          <w:kern w:val="0"/>
          <w:lang w:eastAsia="en-US"/>
        </w:rPr>
        <w:t>Извршилац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је дужан да пружи доказе о функционалности објекта саобразно пројектном задатку, као и квалитету предвиђеног материјала за уграђивање и опреме у израђеној техничкој документацији, што ће се детаљно објаснити у техничком опису и спецификацији коришћених стандарда или прилагањем атеста.</w:t>
      </w:r>
      <w:proofErr w:type="gramEnd"/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Cs/>
          <w:kern w:val="0"/>
          <w:lang w:eastAsia="en-US"/>
        </w:rPr>
        <w:lastRenderedPageBreak/>
        <w:tab/>
      </w:r>
      <w:proofErr w:type="gramStart"/>
      <w:r>
        <w:rPr>
          <w:rFonts w:ascii="Arial" w:eastAsia="Times New Roman" w:hAnsi="Arial" w:cs="Arial"/>
          <w:bCs/>
          <w:kern w:val="0"/>
          <w:lang w:eastAsia="en-US"/>
        </w:rPr>
        <w:t xml:space="preserve">Ако контрола Наручиоца уз подношење одговарајућих доказа, захтева измену појединих материјала или опреме коју </w:t>
      </w:r>
      <w:r>
        <w:rPr>
          <w:rFonts w:ascii="Arial" w:eastAsia="Times New Roman" w:hAnsi="Arial" w:cs="Arial"/>
          <w:kern w:val="0"/>
          <w:lang w:eastAsia="en-US"/>
        </w:rPr>
        <w:t>Извршилац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предвиђа у техничкој документацији, </w:t>
      </w:r>
      <w:r>
        <w:rPr>
          <w:rFonts w:ascii="Arial" w:eastAsia="Times New Roman" w:hAnsi="Arial" w:cs="Arial"/>
          <w:kern w:val="0"/>
          <w:lang w:eastAsia="en-US"/>
        </w:rPr>
        <w:t>Извршилац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је дужан да ову измену омогући.</w:t>
      </w:r>
      <w:proofErr w:type="gramEnd"/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</w:p>
    <w:p w:rsidR="00365AE1" w:rsidRP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val="sr-Cyrl-CS" w:eastAsia="en-US"/>
        </w:rPr>
      </w:pP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Члан 1</w:t>
      </w:r>
      <w:r>
        <w:rPr>
          <w:rFonts w:ascii="Arial" w:eastAsia="Times New Roman" w:hAnsi="Arial" w:cs="Arial"/>
          <w:b/>
          <w:bCs/>
          <w:kern w:val="0"/>
          <w:lang w:eastAsia="en-US"/>
        </w:rPr>
        <w:t>5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Cs/>
          <w:kern w:val="0"/>
          <w:lang w:eastAsia="en-US"/>
        </w:rPr>
        <w:tab/>
      </w:r>
      <w:proofErr w:type="gramStart"/>
      <w:r>
        <w:rPr>
          <w:rFonts w:ascii="Arial" w:eastAsia="Times New Roman" w:hAnsi="Arial" w:cs="Arial"/>
          <w:bCs/>
          <w:kern w:val="0"/>
          <w:lang w:eastAsia="en-US"/>
        </w:rPr>
        <w:t>Када израђена документација има такав недостатак који је чини неупотребљивом или је урађена у супротности са изричитим условима овог уговора, наручилац може, не тражећи претходно отклањање недостатака, раскинути овај уговор и захтевати накнаду штете.</w:t>
      </w:r>
      <w:proofErr w:type="gramEnd"/>
    </w:p>
    <w:p w:rsidR="00365AE1" w:rsidRPr="00857F0E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kern w:val="0"/>
          <w:lang w:val="sr-Cyrl-CS" w:eastAsia="en-US"/>
        </w:rPr>
      </w:pPr>
      <w:r>
        <w:rPr>
          <w:rFonts w:ascii="Arial" w:eastAsia="Times New Roman" w:hAnsi="Arial" w:cs="Arial"/>
          <w:b/>
          <w:bCs/>
          <w:kern w:val="0"/>
          <w:lang w:val="sr-Cyrl-CS" w:eastAsia="en-US"/>
        </w:rPr>
        <w:t>Одговорност за недостатке</w:t>
      </w: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Члан 1</w:t>
      </w:r>
      <w:r>
        <w:rPr>
          <w:rFonts w:ascii="Arial" w:eastAsia="Times New Roman" w:hAnsi="Arial" w:cs="Arial"/>
          <w:b/>
          <w:bCs/>
          <w:kern w:val="0"/>
          <w:lang w:eastAsia="en-US"/>
        </w:rPr>
        <w:t>6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365AE1" w:rsidRPr="0052777E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Cs/>
          <w:kern w:val="0"/>
          <w:lang w:eastAsia="en-US"/>
        </w:rPr>
        <w:tab/>
      </w:r>
      <w:proofErr w:type="gramStart"/>
      <w:r>
        <w:rPr>
          <w:rFonts w:ascii="Arial" w:eastAsia="Times New Roman" w:hAnsi="Arial" w:cs="Arial"/>
          <w:bCs/>
          <w:kern w:val="0"/>
          <w:lang w:eastAsia="en-US"/>
        </w:rPr>
        <w:t xml:space="preserve">Наручилац је дужан прегледати урађену пројектну документацију одмах након позива </w:t>
      </w:r>
      <w:r>
        <w:rPr>
          <w:rFonts w:ascii="Arial" w:eastAsia="Times New Roman" w:hAnsi="Arial" w:cs="Arial"/>
          <w:kern w:val="0"/>
          <w:lang w:eastAsia="en-US"/>
        </w:rPr>
        <w:t>Извршиоца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и о нађеним недостацима без одлагања обавестити </w:t>
      </w:r>
      <w:r>
        <w:rPr>
          <w:rFonts w:ascii="Arial" w:eastAsia="Times New Roman" w:hAnsi="Arial" w:cs="Arial"/>
          <w:kern w:val="0"/>
          <w:lang w:eastAsia="en-US"/>
        </w:rPr>
        <w:t>Извршиоца</w:t>
      </w:r>
      <w:r>
        <w:rPr>
          <w:rFonts w:ascii="Arial" w:eastAsia="Times New Roman" w:hAnsi="Arial" w:cs="Arial"/>
          <w:bCs/>
          <w:kern w:val="0"/>
          <w:lang w:eastAsia="en-US"/>
        </w:rPr>
        <w:t>.</w:t>
      </w:r>
      <w:proofErr w:type="gramEnd"/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val="sr-Cyrl-CS" w:eastAsia="en-US"/>
        </w:rPr>
      </w:pPr>
      <w:r>
        <w:rPr>
          <w:rFonts w:ascii="Arial" w:eastAsia="Times New Roman" w:hAnsi="Arial" w:cs="Arial"/>
          <w:b/>
          <w:bCs/>
          <w:kern w:val="0"/>
          <w:lang w:val="sr-Cyrl-CS" w:eastAsia="en-US"/>
        </w:rPr>
        <w:tab/>
      </w:r>
      <w:r>
        <w:rPr>
          <w:rFonts w:ascii="Arial" w:eastAsia="Times New Roman" w:hAnsi="Arial" w:cs="Arial"/>
          <w:bCs/>
          <w:kern w:val="0"/>
          <w:lang w:val="sr-Cyrl-CS" w:eastAsia="en-US"/>
        </w:rPr>
        <w:t xml:space="preserve">После прегледа и пријема уговорене документације, </w:t>
      </w:r>
      <w:r>
        <w:rPr>
          <w:rFonts w:ascii="Arial" w:eastAsia="Times New Roman" w:hAnsi="Arial" w:cs="Arial"/>
          <w:kern w:val="0"/>
          <w:lang w:eastAsia="en-US"/>
        </w:rPr>
        <w:t>Извршилац</w:t>
      </w:r>
      <w:r>
        <w:rPr>
          <w:rFonts w:ascii="Arial" w:eastAsia="Times New Roman" w:hAnsi="Arial" w:cs="Arial"/>
          <w:bCs/>
          <w:kern w:val="0"/>
          <w:lang w:val="sr-Cyrl-CS" w:eastAsia="en-US"/>
        </w:rPr>
        <w:t xml:space="preserve"> више не одговара за недостатке који су се могли опазити обичним прегледом, осим за скривене недостатке.</w:t>
      </w: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val="sr-Cyrl-CS" w:eastAsia="en-US"/>
        </w:rPr>
      </w:pP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Члан 1</w:t>
      </w:r>
      <w:r>
        <w:rPr>
          <w:rFonts w:ascii="Arial" w:eastAsia="Times New Roman" w:hAnsi="Arial" w:cs="Arial"/>
          <w:b/>
          <w:bCs/>
          <w:kern w:val="0"/>
          <w:lang w:eastAsia="en-US"/>
        </w:rPr>
        <w:t>7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/>
          <w:bCs/>
          <w:kern w:val="0"/>
          <w:lang w:eastAsia="en-US"/>
        </w:rPr>
        <w:tab/>
      </w:r>
      <w:proofErr w:type="gramStart"/>
      <w:r>
        <w:rPr>
          <w:rFonts w:ascii="Arial" w:eastAsia="Times New Roman" w:hAnsi="Arial" w:cs="Arial"/>
          <w:bCs/>
          <w:kern w:val="0"/>
          <w:lang w:eastAsia="en-US"/>
        </w:rPr>
        <w:t xml:space="preserve">Наручилац, када уредно обавести </w:t>
      </w:r>
      <w:r>
        <w:rPr>
          <w:rFonts w:ascii="Arial" w:eastAsia="Times New Roman" w:hAnsi="Arial" w:cs="Arial"/>
          <w:kern w:val="0"/>
          <w:lang w:eastAsia="en-US"/>
        </w:rPr>
        <w:t>Извршиоца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да урађена документација има неки недостатак, може захтевати да се тај недостатак отклони и за то му одреди примерен рок.</w:t>
      </w:r>
      <w:proofErr w:type="gramEnd"/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Cs/>
          <w:kern w:val="0"/>
          <w:lang w:eastAsia="en-US"/>
        </w:rPr>
        <w:tab/>
      </w:r>
      <w:proofErr w:type="gramStart"/>
      <w:r>
        <w:rPr>
          <w:rFonts w:ascii="Arial" w:eastAsia="Times New Roman" w:hAnsi="Arial" w:cs="Arial"/>
          <w:bCs/>
          <w:kern w:val="0"/>
          <w:lang w:eastAsia="en-US"/>
        </w:rPr>
        <w:t>Наручилац има право и на накнаду штете утврђенe ставоm 1.</w:t>
      </w:r>
      <w:proofErr w:type="gramEnd"/>
      <w:r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proofErr w:type="gramStart"/>
      <w:r>
        <w:rPr>
          <w:rFonts w:ascii="Arial" w:eastAsia="Times New Roman" w:hAnsi="Arial" w:cs="Arial"/>
          <w:bCs/>
          <w:kern w:val="0"/>
          <w:lang w:eastAsia="en-US"/>
        </w:rPr>
        <w:t>овог</w:t>
      </w:r>
      <w:proofErr w:type="gramEnd"/>
      <w:r>
        <w:rPr>
          <w:rFonts w:ascii="Arial" w:eastAsia="Times New Roman" w:hAnsi="Arial" w:cs="Arial"/>
          <w:bCs/>
          <w:kern w:val="0"/>
          <w:lang w:eastAsia="en-US"/>
        </w:rPr>
        <w:t xml:space="preserve"> члана.</w:t>
      </w:r>
    </w:p>
    <w:p w:rsidR="00365AE1" w:rsidRPr="00DF0567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Cs/>
          <w:kern w:val="0"/>
          <w:lang w:eastAsia="en-US"/>
        </w:rPr>
        <w:tab/>
      </w:r>
      <w:proofErr w:type="gramStart"/>
      <w:r>
        <w:rPr>
          <w:rFonts w:ascii="Arial" w:eastAsia="Times New Roman" w:hAnsi="Arial" w:cs="Arial"/>
          <w:bCs/>
          <w:kern w:val="0"/>
          <w:lang w:eastAsia="en-US"/>
        </w:rPr>
        <w:t xml:space="preserve">Уколико </w:t>
      </w:r>
      <w:r>
        <w:rPr>
          <w:rFonts w:ascii="Arial" w:eastAsia="Times New Roman" w:hAnsi="Arial" w:cs="Arial"/>
          <w:kern w:val="0"/>
          <w:lang w:eastAsia="en-US"/>
        </w:rPr>
        <w:t>Извршилац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не отклони недостатке у датом року, Наручилац ће то утврдити на терет </w:t>
      </w:r>
      <w:r>
        <w:rPr>
          <w:rFonts w:ascii="Arial" w:eastAsia="Times New Roman" w:hAnsi="Arial" w:cs="Arial"/>
          <w:kern w:val="0"/>
          <w:lang w:eastAsia="en-US"/>
        </w:rPr>
        <w:t>Извршиоца</w:t>
      </w:r>
      <w:r>
        <w:rPr>
          <w:rFonts w:ascii="Arial" w:eastAsia="Times New Roman" w:hAnsi="Arial" w:cs="Arial"/>
          <w:bCs/>
          <w:kern w:val="0"/>
          <w:lang w:eastAsia="en-US"/>
        </w:rPr>
        <w:t>.</w:t>
      </w:r>
      <w:proofErr w:type="gramEnd"/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Члан 1</w:t>
      </w:r>
      <w:r>
        <w:rPr>
          <w:rFonts w:ascii="Arial" w:eastAsia="Times New Roman" w:hAnsi="Arial" w:cs="Arial"/>
          <w:b/>
          <w:bCs/>
          <w:kern w:val="0"/>
          <w:lang w:eastAsia="en-US"/>
        </w:rPr>
        <w:t>8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Cs/>
          <w:kern w:val="0"/>
          <w:lang w:eastAsia="en-US"/>
        </w:rPr>
        <w:tab/>
      </w:r>
      <w:proofErr w:type="gramStart"/>
      <w:r>
        <w:rPr>
          <w:rFonts w:ascii="Arial" w:eastAsia="Times New Roman" w:hAnsi="Arial" w:cs="Arial"/>
          <w:bCs/>
          <w:kern w:val="0"/>
          <w:lang w:eastAsia="en-US"/>
        </w:rPr>
        <w:t xml:space="preserve">Ако урађена документација има недостатак због кога није у супротности са изричитим условима овог уговора, Наручилац је дужан допустити </w:t>
      </w:r>
      <w:r>
        <w:rPr>
          <w:rFonts w:ascii="Arial" w:eastAsia="Times New Roman" w:hAnsi="Arial" w:cs="Arial"/>
          <w:kern w:val="0"/>
          <w:lang w:eastAsia="en-US"/>
        </w:rPr>
        <w:t>Извршиоцу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да недостатак отклони у датом року.</w:t>
      </w:r>
      <w:proofErr w:type="gramEnd"/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Cs/>
          <w:kern w:val="0"/>
          <w:lang w:eastAsia="en-US"/>
        </w:rPr>
        <w:tab/>
      </w:r>
      <w:proofErr w:type="gramStart"/>
      <w:r>
        <w:rPr>
          <w:rFonts w:ascii="Arial" w:eastAsia="Times New Roman" w:hAnsi="Arial" w:cs="Arial"/>
          <w:bCs/>
          <w:kern w:val="0"/>
          <w:lang w:eastAsia="en-US"/>
        </w:rPr>
        <w:t xml:space="preserve">Ако </w:t>
      </w:r>
      <w:r>
        <w:rPr>
          <w:rFonts w:ascii="Arial" w:eastAsia="Times New Roman" w:hAnsi="Arial" w:cs="Arial"/>
          <w:kern w:val="0"/>
          <w:lang w:eastAsia="en-US"/>
        </w:rPr>
        <w:t>Извршилац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не отклони недостатак до истека датог рока, Наручилац може, по свом избору, извршити отклањање недостатака на рачун </w:t>
      </w:r>
      <w:r>
        <w:rPr>
          <w:rFonts w:ascii="Arial" w:eastAsia="Times New Roman" w:hAnsi="Arial" w:cs="Arial"/>
          <w:kern w:val="0"/>
          <w:lang w:eastAsia="en-US"/>
        </w:rPr>
        <w:t>Извршиоца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или снизи</w:t>
      </w:r>
      <w:r>
        <w:rPr>
          <w:rFonts w:ascii="Arial" w:eastAsia="Times New Roman" w:hAnsi="Arial" w:cs="Arial"/>
          <w:bCs/>
          <w:kern w:val="0"/>
          <w:lang w:val="sr-Cyrl-CS" w:eastAsia="en-US"/>
        </w:rPr>
        <w:t>ти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накнаду или раскинути овај уговор.</w:t>
      </w:r>
      <w:proofErr w:type="gramEnd"/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Cs/>
          <w:kern w:val="0"/>
          <w:lang w:eastAsia="en-US"/>
        </w:rPr>
        <w:tab/>
      </w:r>
      <w:proofErr w:type="gramStart"/>
      <w:r>
        <w:rPr>
          <w:rFonts w:ascii="Arial" w:eastAsia="Times New Roman" w:hAnsi="Arial" w:cs="Arial"/>
          <w:bCs/>
          <w:kern w:val="0"/>
          <w:lang w:eastAsia="en-US"/>
        </w:rPr>
        <w:t>У случајевима из става 1 и 2 овог члана, Наручилац има право на накнаду штете.</w:t>
      </w:r>
      <w:proofErr w:type="gramEnd"/>
    </w:p>
    <w:p w:rsidR="00365AE1" w:rsidRPr="00B4482F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Члан 1</w:t>
      </w:r>
      <w:r>
        <w:rPr>
          <w:rFonts w:ascii="Arial" w:eastAsia="Times New Roman" w:hAnsi="Arial" w:cs="Arial"/>
          <w:b/>
          <w:bCs/>
          <w:kern w:val="0"/>
          <w:lang w:val="sr-Cyrl-CS" w:eastAsia="en-US"/>
        </w:rPr>
        <w:t>9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</w:p>
    <w:p w:rsidR="00365AE1" w:rsidRPr="00A92B3C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Cs/>
          <w:kern w:val="0"/>
          <w:lang w:eastAsia="en-US"/>
        </w:rPr>
        <w:tab/>
        <w:t xml:space="preserve">За носиоца пројектног задатка (одговорног пројектанта) од стране </w:t>
      </w:r>
      <w:r>
        <w:rPr>
          <w:rFonts w:ascii="Arial" w:eastAsia="Times New Roman" w:hAnsi="Arial" w:cs="Arial"/>
          <w:kern w:val="0"/>
          <w:lang w:eastAsia="en-US"/>
        </w:rPr>
        <w:t>Извршиоца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и сарадњу са Наручиоцем одређује се ______________________</w:t>
      </w:r>
      <w:proofErr w:type="gramStart"/>
      <w:r>
        <w:rPr>
          <w:rFonts w:ascii="Arial" w:eastAsia="Times New Roman" w:hAnsi="Arial" w:cs="Arial"/>
          <w:bCs/>
          <w:kern w:val="0"/>
          <w:lang w:eastAsia="en-US"/>
        </w:rPr>
        <w:t>_ .</w:t>
      </w:r>
      <w:proofErr w:type="gramEnd"/>
      <w:r>
        <w:rPr>
          <w:rFonts w:ascii="Arial" w:eastAsia="Times New Roman" w:hAnsi="Arial" w:cs="Arial"/>
          <w:bCs/>
          <w:kern w:val="0"/>
          <w:lang w:eastAsia="en-US"/>
        </w:rPr>
        <w:t xml:space="preserve"> </w:t>
      </w: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kern w:val="0"/>
          <w:lang w:val="sr-Cyrl-CS" w:eastAsia="en-US"/>
        </w:rPr>
      </w:pPr>
    </w:p>
    <w:p w:rsidR="00365AE1" w:rsidRPr="00360C7C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kern w:val="0"/>
          <w:lang w:eastAsia="en-US"/>
        </w:rPr>
      </w:pP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Раскид Уговора</w:t>
      </w: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>
        <w:rPr>
          <w:rFonts w:ascii="Arial" w:eastAsia="Times New Roman" w:hAnsi="Arial" w:cs="Arial"/>
          <w:b/>
          <w:bCs/>
          <w:kern w:val="0"/>
          <w:lang w:eastAsia="en-US"/>
        </w:rPr>
        <w:t>Члан 20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365AE1" w:rsidRPr="00360C7C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lastRenderedPageBreak/>
        <w:t xml:space="preserve">Наручилац задржава право да једнострано раскине овај Уговор уколико извршене </w:t>
      </w:r>
      <w:r>
        <w:rPr>
          <w:rFonts w:ascii="Arial" w:eastAsia="Times New Roman" w:hAnsi="Arial" w:cs="Arial"/>
          <w:bCs/>
          <w:kern w:val="0"/>
          <w:lang w:eastAsia="en-US"/>
        </w:rPr>
        <w:t>Услуга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не одговарају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прописима или стандардима за ову врсту посла и квалитету наведеном у понуди </w:t>
      </w:r>
      <w:r>
        <w:rPr>
          <w:rFonts w:ascii="Arial" w:eastAsia="Times New Roman" w:hAnsi="Arial" w:cs="Arial"/>
          <w:kern w:val="0"/>
          <w:lang w:eastAsia="en-US"/>
        </w:rPr>
        <w:t>Извршиоца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, а </w:t>
      </w:r>
      <w:r>
        <w:rPr>
          <w:rFonts w:ascii="Arial" w:eastAsia="Times New Roman" w:hAnsi="Arial" w:cs="Arial"/>
          <w:kern w:val="0"/>
          <w:lang w:eastAsia="en-US"/>
        </w:rPr>
        <w:t>Извршилац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>није поступио по примедбама Наручиоца.</w:t>
      </w:r>
      <w:proofErr w:type="gramEnd"/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</w:t>
      </w:r>
    </w:p>
    <w:p w:rsidR="00365AE1" w:rsidRPr="00360C7C" w:rsidRDefault="00365AE1" w:rsidP="00365AE1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t>Уговор се раскида писменом изјавом која садржи основ за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>раскид уговора и доставља се другој уговорној страни.</w:t>
      </w:r>
      <w:proofErr w:type="gramEnd"/>
    </w:p>
    <w:p w:rsidR="00365AE1" w:rsidRPr="00360C7C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color w:val="00000A"/>
          <w:kern w:val="0"/>
          <w:lang w:eastAsia="en-US"/>
        </w:rPr>
      </w:pPr>
    </w:p>
    <w:p w:rsidR="00365AE1" w:rsidRPr="00360C7C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bCs/>
          <w:kern w:val="0"/>
          <w:lang w:eastAsia="en-US"/>
        </w:rPr>
      </w:pP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Остале одредбе</w:t>
      </w: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>
        <w:rPr>
          <w:rFonts w:ascii="Arial" w:eastAsia="Times New Roman" w:hAnsi="Arial" w:cs="Arial"/>
          <w:b/>
          <w:bCs/>
          <w:kern w:val="0"/>
          <w:lang w:eastAsia="en-US"/>
        </w:rPr>
        <w:t>Члан 21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365AE1" w:rsidRPr="00360C7C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t>За све што овим Уговором није посебно утврђено примењују се одредбе Закона о облигационим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>односима.</w:t>
      </w:r>
      <w:proofErr w:type="gramEnd"/>
    </w:p>
    <w:p w:rsidR="00365AE1" w:rsidRPr="00857F0E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>
        <w:rPr>
          <w:rFonts w:ascii="Arial" w:eastAsia="Times New Roman" w:hAnsi="Arial" w:cs="Arial"/>
          <w:b/>
          <w:bCs/>
          <w:kern w:val="0"/>
          <w:lang w:eastAsia="en-US"/>
        </w:rPr>
        <w:t>Члан 22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365AE1" w:rsidRPr="00360C7C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365AE1" w:rsidRPr="00B4482F" w:rsidRDefault="00365AE1" w:rsidP="00365AE1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  <w:r>
        <w:rPr>
          <w:rFonts w:ascii="Arial" w:eastAsia="Times New Roman" w:hAnsi="Arial" w:cs="Arial"/>
          <w:bCs/>
          <w:kern w:val="0"/>
          <w:lang w:val="sr-Cyrl-CS" w:eastAsia="en-US"/>
        </w:rPr>
        <w:t>С</w:t>
      </w:r>
      <w:r>
        <w:rPr>
          <w:rFonts w:ascii="Arial" w:eastAsia="Times New Roman" w:hAnsi="Arial" w:cs="Arial"/>
          <w:bCs/>
          <w:kern w:val="0"/>
          <w:lang w:eastAsia="en-US"/>
        </w:rPr>
        <w:t>аставни де</w:t>
      </w:r>
      <w:r>
        <w:rPr>
          <w:rFonts w:ascii="Arial" w:eastAsia="Times New Roman" w:hAnsi="Arial" w:cs="Arial"/>
          <w:bCs/>
          <w:kern w:val="0"/>
          <w:lang w:val="sr-Cyrl-CS" w:eastAsia="en-US"/>
        </w:rPr>
        <w:t>о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овог Уговора </w:t>
      </w:r>
      <w:r>
        <w:rPr>
          <w:rFonts w:ascii="Arial" w:eastAsia="Times New Roman" w:hAnsi="Arial" w:cs="Arial"/>
          <w:bCs/>
          <w:kern w:val="0"/>
          <w:lang w:val="sr-Cyrl-CS" w:eastAsia="en-US"/>
        </w:rPr>
        <w:t>је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понуда Извршиоца бр. ____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t>од</w:t>
      </w:r>
      <w:proofErr w:type="gramEnd"/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___.___.201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7. </w:t>
      </w:r>
      <w:proofErr w:type="gramStart"/>
      <w:r>
        <w:rPr>
          <w:rFonts w:ascii="Arial" w:eastAsia="Times New Roman" w:hAnsi="Arial" w:cs="Arial"/>
          <w:bCs/>
          <w:kern w:val="0"/>
          <w:lang w:eastAsia="en-US"/>
        </w:rPr>
        <w:t>године</w:t>
      </w:r>
      <w:proofErr w:type="gramEnd"/>
      <w:r>
        <w:rPr>
          <w:rFonts w:ascii="Arial" w:eastAsia="Times New Roman" w:hAnsi="Arial" w:cs="Arial"/>
          <w:bCs/>
          <w:kern w:val="0"/>
          <w:lang w:eastAsia="en-US"/>
        </w:rPr>
        <w:t>, заведена код Наручиоца под бројем ________ од ___.___.2017.године.</w:t>
      </w:r>
    </w:p>
    <w:p w:rsidR="00365AE1" w:rsidRPr="00360C7C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>
        <w:rPr>
          <w:rFonts w:ascii="Arial" w:eastAsia="Times New Roman" w:hAnsi="Arial" w:cs="Arial"/>
          <w:b/>
          <w:bCs/>
          <w:kern w:val="0"/>
          <w:lang w:eastAsia="en-US"/>
        </w:rPr>
        <w:t>Члан 23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365AE1" w:rsidRPr="00360C7C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  <w:r w:rsidRPr="00360C7C">
        <w:rPr>
          <w:rFonts w:ascii="Arial" w:eastAsia="Times New Roman" w:hAnsi="Arial" w:cs="Arial"/>
          <w:bCs/>
          <w:kern w:val="0"/>
          <w:lang w:eastAsia="en-US"/>
        </w:rPr>
        <w:t>Све евентуалне спорове уговорне стране ће решавати спораз</w:t>
      </w:r>
      <w:r>
        <w:rPr>
          <w:rFonts w:ascii="Arial" w:eastAsia="Times New Roman" w:hAnsi="Arial" w:cs="Arial"/>
          <w:bCs/>
          <w:kern w:val="0"/>
          <w:lang w:eastAsia="en-US"/>
        </w:rPr>
        <w:t>умно, а у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>колико до споразума не</w:t>
      </w:r>
      <w:r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>дође</w:t>
      </w: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t>,надлежан</w:t>
      </w:r>
      <w:proofErr w:type="gramEnd"/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је привредни суд у </w:t>
      </w:r>
      <w:r>
        <w:rPr>
          <w:rFonts w:ascii="Arial" w:eastAsia="Times New Roman" w:hAnsi="Arial" w:cs="Arial"/>
          <w:bCs/>
          <w:kern w:val="0"/>
          <w:lang w:eastAsia="en-US"/>
        </w:rPr>
        <w:t>Крагујевцу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>.</w:t>
      </w:r>
    </w:p>
    <w:p w:rsidR="00365AE1" w:rsidRPr="00360C7C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kern w:val="0"/>
          <w:lang w:eastAsia="en-US"/>
        </w:rPr>
      </w:pPr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>
        <w:rPr>
          <w:rFonts w:ascii="Arial" w:eastAsia="Times New Roman" w:hAnsi="Arial" w:cs="Arial"/>
          <w:b/>
          <w:bCs/>
          <w:kern w:val="0"/>
          <w:lang w:eastAsia="en-US"/>
        </w:rPr>
        <w:t>Члан 24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365AE1" w:rsidRPr="00360C7C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365AE1" w:rsidRPr="00025CF4" w:rsidRDefault="00365AE1" w:rsidP="00365AE1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eastAsia="en-US"/>
        </w:rPr>
      </w:pP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t>Овај Уговор ступа на снагу даном потписа уговорних страна.</w:t>
      </w:r>
      <w:proofErr w:type="gramEnd"/>
    </w:p>
    <w:p w:rsidR="00365AE1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365AE1" w:rsidRPr="00081296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  <w:proofErr w:type="gramStart"/>
      <w:r>
        <w:rPr>
          <w:rFonts w:ascii="Arial" w:eastAsia="Times New Roman" w:hAnsi="Arial" w:cs="Arial"/>
          <w:b/>
          <w:bCs/>
          <w:kern w:val="0"/>
          <w:lang w:eastAsia="en-US"/>
        </w:rPr>
        <w:t>Члан 25</w:t>
      </w:r>
      <w:r w:rsidRPr="00360C7C">
        <w:rPr>
          <w:rFonts w:ascii="Arial" w:eastAsia="Times New Roman" w:hAnsi="Arial" w:cs="Arial"/>
          <w:b/>
          <w:bCs/>
          <w:kern w:val="0"/>
          <w:lang w:eastAsia="en-US"/>
        </w:rPr>
        <w:t>.</w:t>
      </w:r>
      <w:proofErr w:type="gramEnd"/>
    </w:p>
    <w:p w:rsidR="00365AE1" w:rsidRPr="00360C7C" w:rsidRDefault="00365AE1" w:rsidP="00365AE1">
      <w:pPr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Arial" w:eastAsia="Times New Roman" w:hAnsi="Arial" w:cs="Arial"/>
          <w:b/>
          <w:bCs/>
          <w:kern w:val="0"/>
          <w:lang w:eastAsia="en-US"/>
        </w:rPr>
      </w:pPr>
    </w:p>
    <w:p w:rsidR="00365AE1" w:rsidRPr="00166196" w:rsidRDefault="00365AE1" w:rsidP="00365AE1">
      <w:pPr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Arial" w:eastAsia="Times New Roman" w:hAnsi="Arial" w:cs="Arial"/>
          <w:bCs/>
          <w:kern w:val="0"/>
          <w:lang w:val="sr-Cyrl-CS" w:eastAsia="en-US"/>
        </w:rPr>
      </w:pPr>
      <w:proofErr w:type="gramStart"/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Овај Уговор је сачињен у </w:t>
      </w:r>
      <w:r>
        <w:rPr>
          <w:rFonts w:ascii="Arial" w:eastAsia="Times New Roman" w:hAnsi="Arial" w:cs="Arial"/>
          <w:bCs/>
          <w:kern w:val="0"/>
          <w:lang w:eastAsia="en-US"/>
        </w:rPr>
        <w:t>четири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</w:t>
      </w:r>
      <w:r>
        <w:rPr>
          <w:rFonts w:ascii="Arial" w:eastAsia="Times New Roman" w:hAnsi="Arial" w:cs="Arial"/>
          <w:bCs/>
          <w:kern w:val="0"/>
          <w:lang w:eastAsia="en-US"/>
        </w:rPr>
        <w:t>истоветна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пример</w:t>
      </w:r>
      <w:r>
        <w:rPr>
          <w:rFonts w:ascii="Arial" w:eastAsia="Times New Roman" w:hAnsi="Arial" w:cs="Arial"/>
          <w:bCs/>
          <w:kern w:val="0"/>
          <w:lang w:eastAsia="en-US"/>
        </w:rPr>
        <w:t>ка, по два</w:t>
      </w:r>
      <w:r w:rsidRPr="00360C7C">
        <w:rPr>
          <w:rFonts w:ascii="Arial" w:eastAsia="Times New Roman" w:hAnsi="Arial" w:cs="Arial"/>
          <w:bCs/>
          <w:kern w:val="0"/>
          <w:lang w:eastAsia="en-US"/>
        </w:rPr>
        <w:t xml:space="preserve"> за сваку уговорну страну.</w:t>
      </w:r>
      <w:proofErr w:type="gramEnd"/>
    </w:p>
    <w:p w:rsidR="00365AE1" w:rsidRPr="00B4482F" w:rsidRDefault="00365AE1" w:rsidP="00365AE1">
      <w:pPr>
        <w:jc w:val="both"/>
        <w:rPr>
          <w:rFonts w:ascii="Arial" w:hAnsi="Arial" w:cs="Arial"/>
          <w:bCs/>
          <w:iCs/>
        </w:rPr>
      </w:pPr>
    </w:p>
    <w:p w:rsidR="00365AE1" w:rsidRDefault="00365AE1" w:rsidP="00365AE1">
      <w:pPr>
        <w:pStyle w:val="Heading2"/>
        <w:tabs>
          <w:tab w:val="clear" w:pos="0"/>
          <w:tab w:val="left" w:pos="7740"/>
        </w:tabs>
        <w:jc w:val="left"/>
        <w:rPr>
          <w:rFonts w:ascii="Arial" w:eastAsia="Arial Unicode MS" w:hAnsi="Arial" w:cs="Arial"/>
          <w:b w:val="0"/>
          <w:iCs/>
          <w:sz w:val="24"/>
          <w:lang w:val="sr-Cyrl-CS"/>
        </w:rPr>
      </w:pPr>
    </w:p>
    <w:p w:rsidR="00365AE1" w:rsidRDefault="00365AE1" w:rsidP="00365AE1">
      <w:pPr>
        <w:pStyle w:val="BodyText"/>
        <w:rPr>
          <w:lang w:val="sr-Cyrl-CS"/>
        </w:rPr>
      </w:pPr>
    </w:p>
    <w:p w:rsidR="00365AE1" w:rsidRDefault="00365AE1" w:rsidP="00365AE1">
      <w:pPr>
        <w:pStyle w:val="BodyText"/>
        <w:rPr>
          <w:lang w:val="sr-Cyrl-CS"/>
        </w:rPr>
      </w:pPr>
    </w:p>
    <w:p w:rsidR="00365AE1" w:rsidRPr="00081296" w:rsidRDefault="00365AE1" w:rsidP="00365AE1">
      <w:pPr>
        <w:pStyle w:val="BodyText"/>
        <w:rPr>
          <w:lang w:val="sr-Cyrl-CS"/>
        </w:rPr>
      </w:pPr>
    </w:p>
    <w:p w:rsidR="00365AE1" w:rsidRPr="0071502A" w:rsidRDefault="00365AE1" w:rsidP="00365AE1">
      <w:pPr>
        <w:pStyle w:val="Heading2"/>
        <w:tabs>
          <w:tab w:val="clear" w:pos="0"/>
          <w:tab w:val="left" w:pos="7740"/>
        </w:tabs>
        <w:ind w:left="567" w:firstLine="0"/>
        <w:jc w:val="left"/>
        <w:rPr>
          <w:rFonts w:ascii="Arial" w:hAnsi="Arial" w:cs="Arial"/>
          <w:sz w:val="24"/>
          <w:lang w:val="ru-RU"/>
        </w:rPr>
      </w:pPr>
      <w:r>
        <w:rPr>
          <w:rFonts w:ascii="Arial" w:hAnsi="Arial" w:cs="Arial"/>
          <w:sz w:val="24"/>
          <w:lang w:val="ru-RU"/>
        </w:rPr>
        <w:t xml:space="preserve">  ЗА НАРУЧИОЦА</w:t>
      </w:r>
      <w:r w:rsidRPr="0071502A">
        <w:rPr>
          <w:rFonts w:ascii="Arial" w:hAnsi="Arial" w:cs="Arial"/>
          <w:sz w:val="24"/>
          <w:lang w:val="ru-RU"/>
        </w:rPr>
        <w:t xml:space="preserve"> </w:t>
      </w:r>
      <w:r w:rsidRPr="0071502A">
        <w:rPr>
          <w:rFonts w:ascii="Arial" w:hAnsi="Arial" w:cs="Arial"/>
          <w:sz w:val="24"/>
          <w:lang w:val="sr-Cyrl-CS"/>
        </w:rPr>
        <w:t xml:space="preserve">               </w:t>
      </w:r>
      <w:r>
        <w:rPr>
          <w:rFonts w:ascii="Arial" w:hAnsi="Arial" w:cs="Arial"/>
          <w:sz w:val="24"/>
          <w:lang w:val="sr-Cyrl-CS"/>
        </w:rPr>
        <w:t xml:space="preserve">                               </w:t>
      </w:r>
      <w:r w:rsidRPr="0071502A">
        <w:rPr>
          <w:rFonts w:ascii="Arial" w:hAnsi="Arial" w:cs="Arial"/>
          <w:sz w:val="24"/>
          <w:lang w:val="sr-Cyrl-CS"/>
        </w:rPr>
        <w:t xml:space="preserve">     </w:t>
      </w:r>
      <w:r>
        <w:rPr>
          <w:rFonts w:ascii="Arial" w:hAnsi="Arial" w:cs="Arial"/>
          <w:sz w:val="24"/>
          <w:lang w:val="sr-Cyrl-CS"/>
        </w:rPr>
        <w:t xml:space="preserve">  ЗА </w:t>
      </w:r>
      <w:r>
        <w:rPr>
          <w:rFonts w:ascii="Arial" w:hAnsi="Arial" w:cs="Arial"/>
          <w:sz w:val="24"/>
          <w:lang w:val="ru-RU"/>
        </w:rPr>
        <w:t>ИЗВРШИОЦА</w:t>
      </w:r>
      <w:r w:rsidRPr="0071502A">
        <w:rPr>
          <w:rFonts w:ascii="Arial" w:hAnsi="Arial" w:cs="Arial"/>
          <w:sz w:val="24"/>
          <w:lang w:val="ru-RU"/>
        </w:rPr>
        <w:tab/>
      </w:r>
    </w:p>
    <w:p w:rsidR="00365AE1" w:rsidRPr="0071502A" w:rsidRDefault="00365AE1" w:rsidP="00365AE1">
      <w:pPr>
        <w:jc w:val="both"/>
        <w:rPr>
          <w:rFonts w:ascii="Arial" w:hAnsi="Arial" w:cs="Arial"/>
          <w:lang w:val="sr-Cyrl-CS"/>
        </w:rPr>
      </w:pPr>
      <w:r w:rsidRPr="0071502A">
        <w:rPr>
          <w:rFonts w:ascii="Arial" w:hAnsi="Arial" w:cs="Arial"/>
          <w:lang w:val="sr-Cyrl-CS"/>
        </w:rPr>
        <w:t xml:space="preserve">   ______________</w:t>
      </w:r>
      <w:r>
        <w:rPr>
          <w:rFonts w:ascii="Arial" w:hAnsi="Arial" w:cs="Arial"/>
          <w:lang w:val="sr-Cyrl-CS"/>
        </w:rPr>
        <w:t xml:space="preserve">__________     </w:t>
      </w:r>
      <w:r w:rsidRPr="0071502A">
        <w:rPr>
          <w:rFonts w:ascii="Arial" w:hAnsi="Arial" w:cs="Arial"/>
          <w:lang w:val="sr-Cyrl-CS"/>
        </w:rPr>
        <w:t xml:space="preserve">                   </w:t>
      </w:r>
      <w:r>
        <w:rPr>
          <w:rFonts w:ascii="Arial" w:hAnsi="Arial" w:cs="Arial"/>
          <w:lang w:val="sr-Cyrl-CS"/>
        </w:rPr>
        <w:t xml:space="preserve">        </w:t>
      </w:r>
      <w:r w:rsidRPr="0071502A">
        <w:rPr>
          <w:rFonts w:ascii="Arial" w:hAnsi="Arial" w:cs="Arial"/>
          <w:lang w:val="sr-Cyrl-CS"/>
        </w:rPr>
        <w:t>__________________________</w:t>
      </w:r>
    </w:p>
    <w:p w:rsidR="00365AE1" w:rsidRPr="008A2F62" w:rsidRDefault="00365AE1" w:rsidP="00365AE1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Никола Несторовић, начелник</w:t>
      </w:r>
      <w:r w:rsidRPr="0071502A">
        <w:rPr>
          <w:rFonts w:ascii="Arial" w:hAnsi="Arial" w:cs="Arial"/>
          <w:lang w:val="sr-Cyrl-CS"/>
        </w:rPr>
        <w:t xml:space="preserve"> </w:t>
      </w:r>
    </w:p>
    <w:p w:rsidR="00365AE1" w:rsidRDefault="00365AE1" w:rsidP="00365AE1">
      <w:pPr>
        <w:pStyle w:val="ListParagraph"/>
        <w:tabs>
          <w:tab w:val="left" w:pos="680"/>
        </w:tabs>
        <w:ind w:left="0"/>
        <w:jc w:val="both"/>
        <w:rPr>
          <w:rFonts w:ascii="Arial" w:eastAsia="Times New Roman" w:hAnsi="Arial" w:cs="Arial"/>
          <w:color w:val="auto"/>
          <w:kern w:val="0"/>
          <w:lang w:eastAsia="en-US"/>
        </w:rPr>
      </w:pPr>
    </w:p>
    <w:p w:rsidR="00365AE1" w:rsidRDefault="00365AE1" w:rsidP="00365AE1">
      <w:pPr>
        <w:pStyle w:val="ListParagraph"/>
        <w:tabs>
          <w:tab w:val="left" w:pos="680"/>
        </w:tabs>
        <w:ind w:left="0"/>
        <w:jc w:val="both"/>
        <w:rPr>
          <w:rFonts w:ascii="Arial" w:eastAsia="TimesNewRomanPSMT" w:hAnsi="Arial" w:cs="Arial"/>
          <w:bCs/>
        </w:rPr>
      </w:pPr>
    </w:p>
    <w:p w:rsidR="00365AE1" w:rsidRDefault="00365AE1" w:rsidP="00365AE1">
      <w:pPr>
        <w:pStyle w:val="ListParagraph"/>
        <w:tabs>
          <w:tab w:val="left" w:pos="680"/>
        </w:tabs>
        <w:ind w:left="0"/>
        <w:jc w:val="both"/>
        <w:rPr>
          <w:rFonts w:ascii="Arial" w:eastAsia="TimesNewRomanPSMT" w:hAnsi="Arial" w:cs="Arial"/>
          <w:bCs/>
        </w:rPr>
      </w:pPr>
    </w:p>
    <w:p w:rsidR="00365AE1" w:rsidRDefault="00365AE1" w:rsidP="00365AE1">
      <w:pPr>
        <w:pStyle w:val="ListParagraph"/>
        <w:tabs>
          <w:tab w:val="left" w:pos="680"/>
        </w:tabs>
        <w:ind w:left="0"/>
        <w:jc w:val="both"/>
        <w:rPr>
          <w:rFonts w:ascii="Arial" w:eastAsia="TimesNewRomanPSMT" w:hAnsi="Arial" w:cs="Arial"/>
          <w:bCs/>
        </w:rPr>
      </w:pPr>
    </w:p>
    <w:p w:rsidR="00365AE1" w:rsidRPr="00B4482F" w:rsidRDefault="00365AE1" w:rsidP="00365AE1">
      <w:pPr>
        <w:pStyle w:val="ListParagraph"/>
        <w:tabs>
          <w:tab w:val="left" w:pos="680"/>
        </w:tabs>
        <w:ind w:left="0"/>
        <w:jc w:val="both"/>
        <w:rPr>
          <w:rFonts w:ascii="Arial" w:eastAsia="TimesNewRomanPSMT" w:hAnsi="Arial" w:cs="Arial"/>
          <w:bCs/>
        </w:rPr>
      </w:pPr>
    </w:p>
    <w:p w:rsidR="001749CB" w:rsidRPr="00BC1128" w:rsidRDefault="00365AE1" w:rsidP="00BC1128">
      <w:pPr>
        <w:jc w:val="both"/>
        <w:rPr>
          <w:color w:val="auto"/>
          <w:lang w:val="sr-Cyrl-CS"/>
        </w:rPr>
      </w:pPr>
      <w:r w:rsidRPr="00E662F8">
        <w:rPr>
          <w:rFonts w:ascii="Arial" w:eastAsia="TimesNewRomanPSMT" w:hAnsi="Arial" w:cs="Arial"/>
          <w:bCs/>
          <w:i/>
          <w:u w:val="single"/>
          <w:lang w:val="ru-RU"/>
        </w:rPr>
        <w:t>Напомена</w:t>
      </w:r>
      <w:r w:rsidRPr="00E662F8">
        <w:rPr>
          <w:rFonts w:ascii="Arial" w:eastAsia="TimesNewRomanPSMT" w:hAnsi="Arial" w:cs="Arial"/>
          <w:bCs/>
          <w:i/>
          <w:lang w:val="ru-RU"/>
        </w:rPr>
        <w:t>:</w:t>
      </w:r>
      <w:r w:rsidRPr="00E662F8">
        <w:rPr>
          <w:rFonts w:ascii="Arial" w:eastAsia="TimesNewRomanPSMT" w:hAnsi="Arial" w:cs="Arial"/>
          <w:bCs/>
          <w:lang w:val="ru-RU"/>
        </w:rPr>
        <w:t xml:space="preserve"> </w:t>
      </w:r>
      <w:r>
        <w:rPr>
          <w:rFonts w:ascii="Arial" w:hAnsi="Arial" w:cs="Arial"/>
          <w:i/>
          <w:iCs/>
          <w:color w:val="auto"/>
        </w:rPr>
        <w:t>М</w:t>
      </w:r>
      <w:r w:rsidRPr="00E662F8">
        <w:rPr>
          <w:rFonts w:ascii="Arial" w:hAnsi="Arial" w:cs="Arial"/>
          <w:bCs/>
          <w:i/>
          <w:iCs/>
          <w:color w:val="auto"/>
        </w:rPr>
        <w:t>одел уговора представља садржину уговора који ће бити закључен са изабраним понуђачем</w:t>
      </w:r>
      <w:r>
        <w:rPr>
          <w:rFonts w:ascii="Arial" w:hAnsi="Arial" w:cs="Arial"/>
          <w:bCs/>
          <w:i/>
          <w:iCs/>
          <w:color w:val="auto"/>
        </w:rPr>
        <w:t>.</w:t>
      </w:r>
      <w:r w:rsidRPr="00E662F8">
        <w:rPr>
          <w:rFonts w:ascii="Arial" w:hAnsi="Arial" w:cs="Arial"/>
          <w:bCs/>
          <w:i/>
          <w:iCs/>
          <w:color w:val="auto"/>
        </w:rPr>
        <w:t xml:space="preserve"> </w:t>
      </w:r>
      <w:proofErr w:type="gramStart"/>
      <w:r>
        <w:rPr>
          <w:rFonts w:ascii="Arial" w:hAnsi="Arial" w:cs="Arial"/>
          <w:bCs/>
          <w:i/>
          <w:iCs/>
          <w:color w:val="auto"/>
        </w:rPr>
        <w:t>Уколико</w:t>
      </w:r>
      <w:r w:rsidRPr="00E662F8">
        <w:rPr>
          <w:rFonts w:ascii="Arial" w:hAnsi="Arial" w:cs="Arial"/>
          <w:bCs/>
          <w:i/>
          <w:iCs/>
          <w:color w:val="auto"/>
        </w:rPr>
        <w:t xml:space="preserve"> понуђач без оправданих разлога одбије да закључи уговор о јавној набавци, након што му је уговор додељен, </w:t>
      </w:r>
      <w:r>
        <w:rPr>
          <w:rFonts w:ascii="Arial" w:hAnsi="Arial" w:cs="Arial"/>
          <w:bCs/>
          <w:i/>
          <w:iCs/>
          <w:color w:val="auto"/>
          <w:lang w:val="sr-Cyrl-CS"/>
        </w:rPr>
        <w:t xml:space="preserve">то </w:t>
      </w:r>
      <w:r>
        <w:rPr>
          <w:rFonts w:ascii="Arial" w:hAnsi="Arial" w:cs="Arial"/>
          <w:bCs/>
          <w:i/>
          <w:iCs/>
          <w:color w:val="auto"/>
        </w:rPr>
        <w:t>може</w:t>
      </w:r>
      <w:r w:rsidRPr="00E662F8">
        <w:rPr>
          <w:rFonts w:ascii="Arial" w:hAnsi="Arial" w:cs="Arial"/>
          <w:bCs/>
          <w:i/>
          <w:iCs/>
          <w:color w:val="auto"/>
        </w:rPr>
        <w:t xml:space="preserve"> представљати негативну референцу према члану 82.</w:t>
      </w:r>
      <w:proofErr w:type="gramEnd"/>
      <w:r w:rsidRPr="00E662F8">
        <w:rPr>
          <w:rFonts w:ascii="Arial" w:hAnsi="Arial" w:cs="Arial"/>
          <w:bCs/>
          <w:i/>
          <w:iCs/>
          <w:color w:val="auto"/>
        </w:rPr>
        <w:t xml:space="preserve"> </w:t>
      </w:r>
      <w:proofErr w:type="gramStart"/>
      <w:r w:rsidRPr="00E662F8">
        <w:rPr>
          <w:rFonts w:ascii="Arial" w:hAnsi="Arial" w:cs="Arial"/>
          <w:bCs/>
          <w:i/>
          <w:iCs/>
          <w:color w:val="auto"/>
        </w:rPr>
        <w:t>став</w:t>
      </w:r>
      <w:proofErr w:type="gramEnd"/>
      <w:r w:rsidRPr="00E662F8">
        <w:rPr>
          <w:rFonts w:ascii="Arial" w:hAnsi="Arial" w:cs="Arial"/>
          <w:bCs/>
          <w:i/>
          <w:iCs/>
          <w:color w:val="auto"/>
        </w:rPr>
        <w:t xml:space="preserve"> 1. </w:t>
      </w:r>
      <w:proofErr w:type="gramStart"/>
      <w:r w:rsidRPr="00E662F8">
        <w:rPr>
          <w:rFonts w:ascii="Arial" w:hAnsi="Arial" w:cs="Arial"/>
          <w:bCs/>
          <w:i/>
          <w:iCs/>
          <w:color w:val="auto"/>
        </w:rPr>
        <w:t>тачка</w:t>
      </w:r>
      <w:proofErr w:type="gramEnd"/>
      <w:r w:rsidRPr="00E662F8">
        <w:rPr>
          <w:rFonts w:ascii="Arial" w:hAnsi="Arial" w:cs="Arial"/>
          <w:bCs/>
          <w:i/>
          <w:iCs/>
          <w:color w:val="auto"/>
        </w:rPr>
        <w:t xml:space="preserve"> 3. </w:t>
      </w:r>
      <w:proofErr w:type="gramStart"/>
      <w:r w:rsidRPr="00E662F8">
        <w:rPr>
          <w:rFonts w:ascii="Arial" w:hAnsi="Arial" w:cs="Arial"/>
          <w:bCs/>
          <w:i/>
          <w:iCs/>
          <w:color w:val="auto"/>
        </w:rPr>
        <w:t>ЗЈН</w:t>
      </w:r>
      <w:r>
        <w:rPr>
          <w:rFonts w:ascii="Arial" w:hAnsi="Arial" w:cs="Arial"/>
          <w:bCs/>
          <w:i/>
          <w:iCs/>
          <w:color w:val="auto"/>
        </w:rPr>
        <w:t>.</w:t>
      </w:r>
      <w:proofErr w:type="gramEnd"/>
    </w:p>
    <w:sectPr w:rsidR="001749CB" w:rsidRPr="00BC1128" w:rsidSect="00365AE1">
      <w:footerReference w:type="default" r:id="rId10"/>
      <w:pgSz w:w="12240" w:h="15840"/>
      <w:pgMar w:top="1008" w:right="1008" w:bottom="1138" w:left="1138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5AF" w:rsidRDefault="00F275AF" w:rsidP="00FE53BD">
      <w:pPr>
        <w:spacing w:line="240" w:lineRule="auto"/>
      </w:pPr>
      <w:r>
        <w:separator/>
      </w:r>
    </w:p>
  </w:endnote>
  <w:endnote w:type="continuationSeparator" w:id="0">
    <w:p w:rsidR="00F275AF" w:rsidRDefault="00F275AF" w:rsidP="00FE53B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ont305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, Arial">
    <w:altName w:val="Arial"/>
    <w:charset w:val="00"/>
    <w:family w:val="swiss"/>
    <w:pitch w:val="variable"/>
    <w:sig w:usb0="00000000" w:usb1="00000000" w:usb2="00000000" w:usb3="00000000" w:csb0="0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8208"/>
      <w:gridCol w:w="1034"/>
    </w:tblGrid>
    <w:tr w:rsidR="00507254" w:rsidTr="00C35379">
      <w:trPr>
        <w:trHeight w:val="160"/>
      </w:trPr>
      <w:tc>
        <w:tcPr>
          <w:tcW w:w="8208" w:type="dxa"/>
          <w:tcBorders>
            <w:top w:val="single" w:sz="8" w:space="0" w:color="808080"/>
          </w:tcBorders>
          <w:shd w:val="clear" w:color="auto" w:fill="auto"/>
        </w:tcPr>
        <w:p w:rsidR="00507254" w:rsidRPr="00C35379" w:rsidRDefault="00507254" w:rsidP="00507254">
          <w:pPr>
            <w:pStyle w:val="Footer"/>
            <w:rPr>
              <w:rFonts w:ascii="Arial" w:hAnsi="Arial" w:cs="Arial"/>
              <w:i/>
              <w:sz w:val="20"/>
              <w:szCs w:val="20"/>
              <w:lang w:val="sr-Cyrl-CS"/>
            </w:rPr>
          </w:pPr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</w:rPr>
            <w:t xml:space="preserve">Конкурсна документација у поступку </w:t>
          </w:r>
          <w:r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>ЈНМВ 1</w:t>
          </w:r>
          <w:r w:rsidRPr="00C35379">
            <w:rPr>
              <w:rFonts w:ascii="Arial" w:hAnsi="Arial" w:cs="Arial"/>
              <w:b/>
              <w:bCs/>
              <w:i/>
              <w:color w:val="1F497D"/>
              <w:sz w:val="20"/>
              <w:szCs w:val="20"/>
              <w:lang w:val="sr-Cyrl-CS"/>
            </w:rPr>
            <w:t>5/17</w:t>
          </w:r>
        </w:p>
      </w:tc>
      <w:tc>
        <w:tcPr>
          <w:tcW w:w="1034" w:type="dxa"/>
          <w:tcBorders>
            <w:top w:val="single" w:sz="8" w:space="0" w:color="808080"/>
            <w:left w:val="single" w:sz="8" w:space="0" w:color="808080"/>
          </w:tcBorders>
          <w:shd w:val="clear" w:color="auto" w:fill="auto"/>
        </w:tcPr>
        <w:p w:rsidR="00507254" w:rsidRPr="00C35379" w:rsidRDefault="007A4462" w:rsidP="009116CA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begin"/>
          </w:r>
          <w:r w:rsidR="00507254"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instrText xml:space="preserve"> PAGE </w:instrTex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separate"/>
          </w:r>
          <w:r w:rsidR="00D27436">
            <w:rPr>
              <w:rFonts w:ascii="Arial" w:hAnsi="Arial" w:cs="Arial"/>
              <w:b/>
              <w:bCs/>
              <w:noProof/>
              <w:color w:val="1F497D"/>
              <w:sz w:val="20"/>
              <w:szCs w:val="20"/>
            </w:rPr>
            <w:t>1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end"/>
          </w:r>
          <w:r w:rsidR="00507254" w:rsidRPr="00C35379">
            <w:rPr>
              <w:rFonts w:ascii="Arial" w:hAnsi="Arial" w:cs="Arial"/>
              <w:color w:val="1F497D"/>
              <w:sz w:val="20"/>
              <w:szCs w:val="20"/>
            </w:rPr>
            <w:t>/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begin"/>
          </w:r>
          <w:r w:rsidR="00507254"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instrText xml:space="preserve"> NUMPAGES \*Arabic </w:instrTex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separate"/>
          </w:r>
          <w:r w:rsidR="00D27436">
            <w:rPr>
              <w:rFonts w:ascii="Arial" w:hAnsi="Arial" w:cs="Arial"/>
              <w:b/>
              <w:bCs/>
              <w:noProof/>
              <w:color w:val="1F497D"/>
              <w:sz w:val="20"/>
              <w:szCs w:val="20"/>
            </w:rPr>
            <w:t>12</w:t>
          </w:r>
          <w:r w:rsidRPr="00C35379">
            <w:rPr>
              <w:rFonts w:ascii="Arial" w:hAnsi="Arial" w:cs="Arial"/>
              <w:b/>
              <w:bCs/>
              <w:color w:val="1F497D"/>
              <w:sz w:val="20"/>
              <w:szCs w:val="20"/>
            </w:rPr>
            <w:fldChar w:fldCharType="end"/>
          </w:r>
        </w:p>
      </w:tc>
    </w:tr>
  </w:tbl>
  <w:p w:rsidR="00507254" w:rsidRDefault="0050725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5AF" w:rsidRDefault="00F275AF" w:rsidP="00FE53BD">
      <w:pPr>
        <w:spacing w:line="240" w:lineRule="auto"/>
      </w:pPr>
      <w:r>
        <w:separator/>
      </w:r>
    </w:p>
  </w:footnote>
  <w:footnote w:type="continuationSeparator" w:id="0">
    <w:p w:rsidR="00F275AF" w:rsidRDefault="00F275AF" w:rsidP="00FE53B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04"/>
    <w:multiLevelType w:val="multilevel"/>
    <w:tmpl w:val="3A88BE5C"/>
    <w:name w:val="WW8Num4"/>
    <w:lvl w:ilvl="0">
      <w:start w:val="1"/>
      <w:numFmt w:val="decimal"/>
      <w:lvlText w:val="%1)"/>
      <w:lvlJc w:val="left"/>
      <w:pPr>
        <w:tabs>
          <w:tab w:val="num" w:pos="990"/>
        </w:tabs>
        <w:ind w:left="1710" w:hanging="360"/>
      </w:pPr>
      <w:rPr>
        <w:rFonts w:cs="Arial"/>
        <w:b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54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54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54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4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40"/>
        </w:tabs>
        <w:ind w:left="7020" w:hanging="360"/>
      </w:pPr>
      <w:rPr>
        <w:rFonts w:ascii="Wingdings" w:hAnsi="Wingdings" w:cs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singleLevel"/>
    <w:tmpl w:val="D81C6518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A"/>
    <w:multiLevelType w:val="multilevel"/>
    <w:tmpl w:val="C01EF5C0"/>
    <w:name w:val="WW8Num10"/>
    <w:lvl w:ilvl="0">
      <w:start w:val="1"/>
      <w:numFmt w:val="bullet"/>
      <w:lvlText w:val=""/>
      <w:lvlJc w:val="left"/>
      <w:pPr>
        <w:tabs>
          <w:tab w:val="num" w:pos="270"/>
        </w:tabs>
        <w:ind w:left="990" w:hanging="360"/>
      </w:pPr>
      <w:rPr>
        <w:rFonts w:ascii="Symbol" w:hAnsi="Symbol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5E3234D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b w:val="0"/>
      </w:rPr>
    </w:lvl>
  </w:abstractNum>
  <w:abstractNum w:abstractNumId="10">
    <w:nsid w:val="0000000C"/>
    <w:multiLevelType w:val="singleLevel"/>
    <w:tmpl w:val="9BD47CF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1">
    <w:nsid w:val="0000000D"/>
    <w:multiLevelType w:val="singleLevel"/>
    <w:tmpl w:val="1B32AC52"/>
    <w:name w:val="WW8Num13"/>
    <w:lvl w:ilvl="0">
      <w:start w:val="1"/>
      <w:numFmt w:val="decimal"/>
      <w:lvlText w:val="%1)"/>
      <w:lvlJc w:val="left"/>
      <w:pPr>
        <w:tabs>
          <w:tab w:val="num" w:pos="-215"/>
        </w:tabs>
        <w:ind w:left="1495" w:hanging="360"/>
      </w:pPr>
      <w:rPr>
        <w:b/>
      </w:rPr>
    </w:lvl>
  </w:abstractNum>
  <w:abstractNum w:abstractNumId="12">
    <w:nsid w:val="00000029"/>
    <w:multiLevelType w:val="singleLevel"/>
    <w:tmpl w:val="00000029"/>
    <w:name w:val="WW8Num70"/>
    <w:lvl w:ilvl="0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</w:abstractNum>
  <w:abstractNum w:abstractNumId="13">
    <w:nsid w:val="02B0484B"/>
    <w:multiLevelType w:val="hybridMultilevel"/>
    <w:tmpl w:val="F410BC7E"/>
    <w:lvl w:ilvl="0" w:tplc="70E437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3D1624E"/>
    <w:multiLevelType w:val="hybridMultilevel"/>
    <w:tmpl w:val="21B694B6"/>
    <w:lvl w:ilvl="0" w:tplc="60168224">
      <w:start w:val="1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8F4985"/>
    <w:multiLevelType w:val="hybridMultilevel"/>
    <w:tmpl w:val="D06C5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341D4C"/>
    <w:multiLevelType w:val="hybridMultilevel"/>
    <w:tmpl w:val="E11EE52C"/>
    <w:lvl w:ilvl="0" w:tplc="C01C649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78721DD4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DF298B"/>
    <w:multiLevelType w:val="hybridMultilevel"/>
    <w:tmpl w:val="CC740EFA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9C1FD0"/>
    <w:multiLevelType w:val="hybridMultilevel"/>
    <w:tmpl w:val="37564026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D614E0"/>
    <w:multiLevelType w:val="hybridMultilevel"/>
    <w:tmpl w:val="FD2C05BC"/>
    <w:lvl w:ilvl="0" w:tplc="081A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0">
    <w:nsid w:val="35B06C92"/>
    <w:multiLevelType w:val="hybridMultilevel"/>
    <w:tmpl w:val="0148973E"/>
    <w:lvl w:ilvl="0" w:tplc="E9B8EA48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4C9C7402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E7E4C5C6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B8AC54F8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2D44115A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2FE60D20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E20C9438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A9F6B292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27900544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21">
    <w:nsid w:val="396E66AA"/>
    <w:multiLevelType w:val="hybridMultilevel"/>
    <w:tmpl w:val="41FE290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E95A52"/>
    <w:multiLevelType w:val="hybridMultilevel"/>
    <w:tmpl w:val="38AA2678"/>
    <w:lvl w:ilvl="0" w:tplc="0409000F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EC2678"/>
    <w:multiLevelType w:val="hybridMultilevel"/>
    <w:tmpl w:val="021E9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C40E4A"/>
    <w:multiLevelType w:val="hybridMultilevel"/>
    <w:tmpl w:val="7F7662EA"/>
    <w:lvl w:ilvl="0" w:tplc="C29A3994">
      <w:start w:val="3"/>
      <w:numFmt w:val="bullet"/>
      <w:lvlText w:val="-"/>
      <w:lvlJc w:val="left"/>
      <w:pPr>
        <w:ind w:left="207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5">
    <w:nsid w:val="47183129"/>
    <w:multiLevelType w:val="hybridMultilevel"/>
    <w:tmpl w:val="4B021E94"/>
    <w:lvl w:ilvl="0" w:tplc="9B08278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5E6A62"/>
    <w:multiLevelType w:val="hybridMultilevel"/>
    <w:tmpl w:val="0EF08AAE"/>
    <w:lvl w:ilvl="0" w:tplc="04090001">
      <w:start w:val="1"/>
      <w:numFmt w:val="bullet"/>
      <w:lvlText w:val=""/>
      <w:lvlJc w:val="left"/>
      <w:pPr>
        <w:ind w:left="1770" w:hanging="105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EBD6BE1"/>
    <w:multiLevelType w:val="hybridMultilevel"/>
    <w:tmpl w:val="B67C5960"/>
    <w:lvl w:ilvl="0" w:tplc="0409000F">
      <w:numFmt w:val="bullet"/>
      <w:lvlText w:val="-"/>
      <w:lvlJc w:val="left"/>
      <w:pPr>
        <w:ind w:left="1770" w:hanging="1050"/>
      </w:pPr>
      <w:rPr>
        <w:rFonts w:ascii="Times New Roman" w:eastAsia="Calibri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EC06732"/>
    <w:multiLevelType w:val="hybridMultilevel"/>
    <w:tmpl w:val="2BCC771E"/>
    <w:lvl w:ilvl="0" w:tplc="25B88DB0">
      <w:start w:val="1"/>
      <w:numFmt w:val="decimal"/>
      <w:lvlText w:val="%1)"/>
      <w:lvlJc w:val="left"/>
      <w:pPr>
        <w:ind w:left="1770" w:hanging="10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F0D5E3C"/>
    <w:multiLevelType w:val="hybridMultilevel"/>
    <w:tmpl w:val="617E9D00"/>
    <w:lvl w:ilvl="0" w:tplc="D1683AD6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30">
    <w:nsid w:val="593929A0"/>
    <w:multiLevelType w:val="hybridMultilevel"/>
    <w:tmpl w:val="2DAC8BCA"/>
    <w:lvl w:ilvl="0" w:tplc="04090001">
      <w:numFmt w:val="bullet"/>
      <w:lvlText w:val="-"/>
      <w:lvlJc w:val="left"/>
      <w:pPr>
        <w:ind w:left="148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1">
    <w:nsid w:val="5C4A596B"/>
    <w:multiLevelType w:val="hybridMultilevel"/>
    <w:tmpl w:val="5492E2E2"/>
    <w:lvl w:ilvl="0" w:tplc="081A000F">
      <w:start w:val="1"/>
      <w:numFmt w:val="decimal"/>
      <w:lvlText w:val="%1."/>
      <w:lvlJc w:val="left"/>
      <w:pPr>
        <w:ind w:left="786" w:hanging="360"/>
      </w:pPr>
    </w:lvl>
    <w:lvl w:ilvl="1" w:tplc="081A0019" w:tentative="1">
      <w:start w:val="1"/>
      <w:numFmt w:val="lowerLetter"/>
      <w:lvlText w:val="%2."/>
      <w:lvlJc w:val="left"/>
      <w:pPr>
        <w:ind w:left="1506" w:hanging="360"/>
      </w:pPr>
    </w:lvl>
    <w:lvl w:ilvl="2" w:tplc="081A001B" w:tentative="1">
      <w:start w:val="1"/>
      <w:numFmt w:val="lowerRoman"/>
      <w:lvlText w:val="%3."/>
      <w:lvlJc w:val="right"/>
      <w:pPr>
        <w:ind w:left="2226" w:hanging="180"/>
      </w:pPr>
    </w:lvl>
    <w:lvl w:ilvl="3" w:tplc="081A000F" w:tentative="1">
      <w:start w:val="1"/>
      <w:numFmt w:val="decimal"/>
      <w:lvlText w:val="%4."/>
      <w:lvlJc w:val="left"/>
      <w:pPr>
        <w:ind w:left="2946" w:hanging="360"/>
      </w:pPr>
    </w:lvl>
    <w:lvl w:ilvl="4" w:tplc="081A0019" w:tentative="1">
      <w:start w:val="1"/>
      <w:numFmt w:val="lowerLetter"/>
      <w:lvlText w:val="%5."/>
      <w:lvlJc w:val="left"/>
      <w:pPr>
        <w:ind w:left="3666" w:hanging="360"/>
      </w:pPr>
    </w:lvl>
    <w:lvl w:ilvl="5" w:tplc="081A001B" w:tentative="1">
      <w:start w:val="1"/>
      <w:numFmt w:val="lowerRoman"/>
      <w:lvlText w:val="%6."/>
      <w:lvlJc w:val="right"/>
      <w:pPr>
        <w:ind w:left="4386" w:hanging="180"/>
      </w:pPr>
    </w:lvl>
    <w:lvl w:ilvl="6" w:tplc="081A000F" w:tentative="1">
      <w:start w:val="1"/>
      <w:numFmt w:val="decimal"/>
      <w:lvlText w:val="%7."/>
      <w:lvlJc w:val="left"/>
      <w:pPr>
        <w:ind w:left="5106" w:hanging="360"/>
      </w:pPr>
    </w:lvl>
    <w:lvl w:ilvl="7" w:tplc="081A0019" w:tentative="1">
      <w:start w:val="1"/>
      <w:numFmt w:val="lowerLetter"/>
      <w:lvlText w:val="%8."/>
      <w:lvlJc w:val="left"/>
      <w:pPr>
        <w:ind w:left="5826" w:hanging="360"/>
      </w:pPr>
    </w:lvl>
    <w:lvl w:ilvl="8" w:tplc="08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5F1A3D74"/>
    <w:multiLevelType w:val="hybridMultilevel"/>
    <w:tmpl w:val="C8BC5E74"/>
    <w:lvl w:ilvl="0" w:tplc="5A2EF1E0">
      <w:start w:val="1"/>
      <w:numFmt w:val="decimal"/>
      <w:lvlText w:val="%1."/>
      <w:lvlJc w:val="left"/>
      <w:pPr>
        <w:ind w:left="2070" w:hanging="360"/>
      </w:pPr>
      <w:rPr>
        <w:rFonts w:hint="default"/>
        <w:b/>
      </w:rPr>
    </w:lvl>
    <w:lvl w:ilvl="1" w:tplc="04090003" w:tentative="1">
      <w:start w:val="1"/>
      <w:numFmt w:val="lowerLetter"/>
      <w:lvlText w:val="%2."/>
      <w:lvlJc w:val="left"/>
      <w:pPr>
        <w:ind w:left="2790" w:hanging="360"/>
      </w:pPr>
    </w:lvl>
    <w:lvl w:ilvl="2" w:tplc="04090005" w:tentative="1">
      <w:start w:val="1"/>
      <w:numFmt w:val="lowerRoman"/>
      <w:lvlText w:val="%3."/>
      <w:lvlJc w:val="right"/>
      <w:pPr>
        <w:ind w:left="3510" w:hanging="180"/>
      </w:pPr>
    </w:lvl>
    <w:lvl w:ilvl="3" w:tplc="04090001" w:tentative="1">
      <w:start w:val="1"/>
      <w:numFmt w:val="decimal"/>
      <w:lvlText w:val="%4."/>
      <w:lvlJc w:val="left"/>
      <w:pPr>
        <w:ind w:left="4230" w:hanging="360"/>
      </w:pPr>
    </w:lvl>
    <w:lvl w:ilvl="4" w:tplc="04090003" w:tentative="1">
      <w:start w:val="1"/>
      <w:numFmt w:val="lowerLetter"/>
      <w:lvlText w:val="%5."/>
      <w:lvlJc w:val="left"/>
      <w:pPr>
        <w:ind w:left="4950" w:hanging="360"/>
      </w:pPr>
    </w:lvl>
    <w:lvl w:ilvl="5" w:tplc="04090005" w:tentative="1">
      <w:start w:val="1"/>
      <w:numFmt w:val="lowerRoman"/>
      <w:lvlText w:val="%6."/>
      <w:lvlJc w:val="right"/>
      <w:pPr>
        <w:ind w:left="5670" w:hanging="180"/>
      </w:pPr>
    </w:lvl>
    <w:lvl w:ilvl="6" w:tplc="04090001" w:tentative="1">
      <w:start w:val="1"/>
      <w:numFmt w:val="decimal"/>
      <w:lvlText w:val="%7."/>
      <w:lvlJc w:val="left"/>
      <w:pPr>
        <w:ind w:left="6390" w:hanging="360"/>
      </w:pPr>
    </w:lvl>
    <w:lvl w:ilvl="7" w:tplc="04090003" w:tentative="1">
      <w:start w:val="1"/>
      <w:numFmt w:val="lowerLetter"/>
      <w:lvlText w:val="%8."/>
      <w:lvlJc w:val="left"/>
      <w:pPr>
        <w:ind w:left="7110" w:hanging="360"/>
      </w:pPr>
    </w:lvl>
    <w:lvl w:ilvl="8" w:tplc="04090005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3">
    <w:nsid w:val="65CF7697"/>
    <w:multiLevelType w:val="hybridMultilevel"/>
    <w:tmpl w:val="D8D4F93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4">
    <w:nsid w:val="6A4E72D0"/>
    <w:multiLevelType w:val="hybridMultilevel"/>
    <w:tmpl w:val="7618FFE8"/>
    <w:lvl w:ilvl="0" w:tplc="E3C495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9641D6"/>
    <w:multiLevelType w:val="hybridMultilevel"/>
    <w:tmpl w:val="F58CA978"/>
    <w:lvl w:ilvl="0" w:tplc="081A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90" w:hanging="360"/>
      </w:pPr>
    </w:lvl>
    <w:lvl w:ilvl="2" w:tplc="0409001B" w:tentative="1">
      <w:start w:val="1"/>
      <w:numFmt w:val="lowerRoman"/>
      <w:lvlText w:val="%3."/>
      <w:lvlJc w:val="right"/>
      <w:pPr>
        <w:ind w:left="3510" w:hanging="180"/>
      </w:pPr>
    </w:lvl>
    <w:lvl w:ilvl="3" w:tplc="0409000F" w:tentative="1">
      <w:start w:val="1"/>
      <w:numFmt w:val="decimal"/>
      <w:lvlText w:val="%4."/>
      <w:lvlJc w:val="left"/>
      <w:pPr>
        <w:ind w:left="4230" w:hanging="360"/>
      </w:pPr>
    </w:lvl>
    <w:lvl w:ilvl="4" w:tplc="04090019" w:tentative="1">
      <w:start w:val="1"/>
      <w:numFmt w:val="lowerLetter"/>
      <w:lvlText w:val="%5."/>
      <w:lvlJc w:val="left"/>
      <w:pPr>
        <w:ind w:left="4950" w:hanging="360"/>
      </w:pPr>
    </w:lvl>
    <w:lvl w:ilvl="5" w:tplc="0409001B" w:tentative="1">
      <w:start w:val="1"/>
      <w:numFmt w:val="lowerRoman"/>
      <w:lvlText w:val="%6."/>
      <w:lvlJc w:val="right"/>
      <w:pPr>
        <w:ind w:left="5670" w:hanging="180"/>
      </w:pPr>
    </w:lvl>
    <w:lvl w:ilvl="6" w:tplc="0409000F" w:tentative="1">
      <w:start w:val="1"/>
      <w:numFmt w:val="decimal"/>
      <w:lvlText w:val="%7."/>
      <w:lvlJc w:val="left"/>
      <w:pPr>
        <w:ind w:left="6390" w:hanging="360"/>
      </w:pPr>
    </w:lvl>
    <w:lvl w:ilvl="7" w:tplc="04090019" w:tentative="1">
      <w:start w:val="1"/>
      <w:numFmt w:val="lowerLetter"/>
      <w:lvlText w:val="%8."/>
      <w:lvlJc w:val="left"/>
      <w:pPr>
        <w:ind w:left="7110" w:hanging="360"/>
      </w:pPr>
    </w:lvl>
    <w:lvl w:ilvl="8" w:tplc="04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36">
    <w:nsid w:val="71C86853"/>
    <w:multiLevelType w:val="hybridMultilevel"/>
    <w:tmpl w:val="31EC7278"/>
    <w:lvl w:ilvl="0" w:tplc="5A2EF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9777DC"/>
    <w:multiLevelType w:val="hybridMultilevel"/>
    <w:tmpl w:val="9C029548"/>
    <w:lvl w:ilvl="0" w:tplc="F118EED8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8">
    <w:nsid w:val="7709532B"/>
    <w:multiLevelType w:val="hybridMultilevel"/>
    <w:tmpl w:val="CC3EE07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2D58A4"/>
    <w:multiLevelType w:val="hybridMultilevel"/>
    <w:tmpl w:val="9B00DBE2"/>
    <w:lvl w:ilvl="0" w:tplc="3806CBF8">
      <w:start w:val="3"/>
      <w:numFmt w:val="decimal"/>
      <w:lvlText w:val="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0">
    <w:nsid w:val="7ADE6CC4"/>
    <w:multiLevelType w:val="hybridMultilevel"/>
    <w:tmpl w:val="DFF2DC38"/>
    <w:lvl w:ilvl="0" w:tplc="081A000F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81A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044C41"/>
    <w:multiLevelType w:val="hybridMultilevel"/>
    <w:tmpl w:val="63BA5B1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34"/>
  </w:num>
  <w:num w:numId="4">
    <w:abstractNumId w:val="30"/>
  </w:num>
  <w:num w:numId="5">
    <w:abstractNumId w:val="40"/>
  </w:num>
  <w:num w:numId="6">
    <w:abstractNumId w:val="36"/>
  </w:num>
  <w:num w:numId="7">
    <w:abstractNumId w:val="1"/>
  </w:num>
  <w:num w:numId="8">
    <w:abstractNumId w:val="2"/>
  </w:num>
  <w:num w:numId="9">
    <w:abstractNumId w:val="3"/>
  </w:num>
  <w:num w:numId="10">
    <w:abstractNumId w:val="5"/>
  </w:num>
  <w:num w:numId="11">
    <w:abstractNumId w:val="9"/>
  </w:num>
  <w:num w:numId="12">
    <w:abstractNumId w:val="16"/>
  </w:num>
  <w:num w:numId="13">
    <w:abstractNumId w:val="29"/>
  </w:num>
  <w:num w:numId="14">
    <w:abstractNumId w:val="20"/>
  </w:num>
  <w:num w:numId="15">
    <w:abstractNumId w:val="32"/>
  </w:num>
  <w:num w:numId="16">
    <w:abstractNumId w:val="21"/>
  </w:num>
  <w:num w:numId="17">
    <w:abstractNumId w:val="25"/>
  </w:num>
  <w:num w:numId="18">
    <w:abstractNumId w:val="15"/>
  </w:num>
  <w:num w:numId="19">
    <w:abstractNumId w:val="23"/>
  </w:num>
  <w:num w:numId="20">
    <w:abstractNumId w:val="17"/>
  </w:num>
  <w:num w:numId="21">
    <w:abstractNumId w:val="35"/>
  </w:num>
  <w:num w:numId="22">
    <w:abstractNumId w:val="37"/>
  </w:num>
  <w:num w:numId="23">
    <w:abstractNumId w:val="38"/>
  </w:num>
  <w:num w:numId="24">
    <w:abstractNumId w:val="18"/>
  </w:num>
  <w:num w:numId="25">
    <w:abstractNumId w:val="41"/>
  </w:num>
  <w:num w:numId="26">
    <w:abstractNumId w:val="19"/>
  </w:num>
  <w:num w:numId="27">
    <w:abstractNumId w:val="31"/>
  </w:num>
  <w:num w:numId="28">
    <w:abstractNumId w:val="39"/>
  </w:num>
  <w:num w:numId="29">
    <w:abstractNumId w:val="28"/>
  </w:num>
  <w:num w:numId="30">
    <w:abstractNumId w:val="14"/>
  </w:num>
  <w:num w:numId="31">
    <w:abstractNumId w:val="26"/>
  </w:num>
  <w:num w:numId="32">
    <w:abstractNumId w:val="27"/>
  </w:num>
  <w:num w:numId="33">
    <w:abstractNumId w:val="13"/>
  </w:num>
  <w:num w:numId="34">
    <w:abstractNumId w:val="3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/>
  <w:rsids>
    <w:rsidRoot w:val="00F85E55"/>
    <w:rsid w:val="000054C1"/>
    <w:rsid w:val="00053422"/>
    <w:rsid w:val="000A45B8"/>
    <w:rsid w:val="000C59C9"/>
    <w:rsid w:val="000C7754"/>
    <w:rsid w:val="0011135C"/>
    <w:rsid w:val="00133DAC"/>
    <w:rsid w:val="001749CB"/>
    <w:rsid w:val="00197F7E"/>
    <w:rsid w:val="001A345E"/>
    <w:rsid w:val="001D5E18"/>
    <w:rsid w:val="00243241"/>
    <w:rsid w:val="00290107"/>
    <w:rsid w:val="002A02B6"/>
    <w:rsid w:val="002A1C35"/>
    <w:rsid w:val="002C2484"/>
    <w:rsid w:val="002D28DB"/>
    <w:rsid w:val="002D57E8"/>
    <w:rsid w:val="002D7B44"/>
    <w:rsid w:val="00365AE1"/>
    <w:rsid w:val="00365E75"/>
    <w:rsid w:val="00391FA7"/>
    <w:rsid w:val="003A2295"/>
    <w:rsid w:val="003C3A50"/>
    <w:rsid w:val="003D6D29"/>
    <w:rsid w:val="003E6CEE"/>
    <w:rsid w:val="00402166"/>
    <w:rsid w:val="00421DD5"/>
    <w:rsid w:val="00432AFC"/>
    <w:rsid w:val="00442573"/>
    <w:rsid w:val="00452879"/>
    <w:rsid w:val="00465215"/>
    <w:rsid w:val="004B5F67"/>
    <w:rsid w:val="004B7920"/>
    <w:rsid w:val="004D025C"/>
    <w:rsid w:val="004E0DCC"/>
    <w:rsid w:val="004E196F"/>
    <w:rsid w:val="004E2A14"/>
    <w:rsid w:val="00507254"/>
    <w:rsid w:val="00511ADD"/>
    <w:rsid w:val="00561889"/>
    <w:rsid w:val="005761F9"/>
    <w:rsid w:val="00580BF2"/>
    <w:rsid w:val="005C023C"/>
    <w:rsid w:val="005E1A44"/>
    <w:rsid w:val="006020E1"/>
    <w:rsid w:val="00613968"/>
    <w:rsid w:val="006348FE"/>
    <w:rsid w:val="0066613D"/>
    <w:rsid w:val="0068112C"/>
    <w:rsid w:val="00682726"/>
    <w:rsid w:val="00694FC5"/>
    <w:rsid w:val="006D702A"/>
    <w:rsid w:val="006F5772"/>
    <w:rsid w:val="007259D9"/>
    <w:rsid w:val="00784930"/>
    <w:rsid w:val="007A4462"/>
    <w:rsid w:val="007E51C7"/>
    <w:rsid w:val="00822C60"/>
    <w:rsid w:val="00836369"/>
    <w:rsid w:val="00843C06"/>
    <w:rsid w:val="008A4C32"/>
    <w:rsid w:val="008B07B4"/>
    <w:rsid w:val="008B712E"/>
    <w:rsid w:val="008C78FE"/>
    <w:rsid w:val="008C7FB4"/>
    <w:rsid w:val="008E4761"/>
    <w:rsid w:val="009116CA"/>
    <w:rsid w:val="009237FF"/>
    <w:rsid w:val="0093164F"/>
    <w:rsid w:val="0096142F"/>
    <w:rsid w:val="009921D4"/>
    <w:rsid w:val="00994016"/>
    <w:rsid w:val="009B4583"/>
    <w:rsid w:val="009D6323"/>
    <w:rsid w:val="009E337F"/>
    <w:rsid w:val="009F6484"/>
    <w:rsid w:val="00A00D66"/>
    <w:rsid w:val="00A23010"/>
    <w:rsid w:val="00A30440"/>
    <w:rsid w:val="00A6578E"/>
    <w:rsid w:val="00A72A0D"/>
    <w:rsid w:val="00AB6690"/>
    <w:rsid w:val="00AC207F"/>
    <w:rsid w:val="00B00880"/>
    <w:rsid w:val="00B04BA0"/>
    <w:rsid w:val="00B32471"/>
    <w:rsid w:val="00B36170"/>
    <w:rsid w:val="00B66D6D"/>
    <w:rsid w:val="00B6784B"/>
    <w:rsid w:val="00B7432F"/>
    <w:rsid w:val="00BC0116"/>
    <w:rsid w:val="00BC1128"/>
    <w:rsid w:val="00BC256D"/>
    <w:rsid w:val="00BD0869"/>
    <w:rsid w:val="00BE0D6B"/>
    <w:rsid w:val="00BF311C"/>
    <w:rsid w:val="00C26876"/>
    <w:rsid w:val="00C35379"/>
    <w:rsid w:val="00C4100A"/>
    <w:rsid w:val="00C5022A"/>
    <w:rsid w:val="00C81AF1"/>
    <w:rsid w:val="00CD745E"/>
    <w:rsid w:val="00CE50AC"/>
    <w:rsid w:val="00CF3627"/>
    <w:rsid w:val="00D16203"/>
    <w:rsid w:val="00D27436"/>
    <w:rsid w:val="00D41571"/>
    <w:rsid w:val="00D472E2"/>
    <w:rsid w:val="00D65305"/>
    <w:rsid w:val="00D77EA1"/>
    <w:rsid w:val="00D943EB"/>
    <w:rsid w:val="00D96AAA"/>
    <w:rsid w:val="00DB3DBC"/>
    <w:rsid w:val="00DB6E77"/>
    <w:rsid w:val="00DD1C48"/>
    <w:rsid w:val="00E213D0"/>
    <w:rsid w:val="00E22DC6"/>
    <w:rsid w:val="00E561C6"/>
    <w:rsid w:val="00E64A2A"/>
    <w:rsid w:val="00E7562D"/>
    <w:rsid w:val="00EE7281"/>
    <w:rsid w:val="00F275AF"/>
    <w:rsid w:val="00F579DF"/>
    <w:rsid w:val="00F60FCD"/>
    <w:rsid w:val="00F64189"/>
    <w:rsid w:val="00F7122C"/>
    <w:rsid w:val="00F85E55"/>
    <w:rsid w:val="00FA1DC7"/>
    <w:rsid w:val="00FD1C8E"/>
    <w:rsid w:val="00FD32DD"/>
    <w:rsid w:val="00FE53BD"/>
    <w:rsid w:val="00FE5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E55"/>
    <w:pPr>
      <w:suppressAutoHyphens/>
      <w:spacing w:after="0" w:line="100" w:lineRule="atLeast"/>
      <w:jc w:val="lef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ing1">
    <w:name w:val="heading 1"/>
    <w:basedOn w:val="Normal"/>
    <w:next w:val="BodyText"/>
    <w:link w:val="Heading1Char"/>
    <w:qFormat/>
    <w:rsid w:val="005761F9"/>
    <w:pPr>
      <w:keepNext/>
      <w:keepLines/>
      <w:spacing w:before="480"/>
      <w:outlineLvl w:val="0"/>
    </w:pPr>
    <w:rPr>
      <w:rFonts w:ascii="Cambria" w:hAnsi="Cambria" w:cs="font305"/>
      <w:b/>
      <w:bCs/>
      <w:color w:val="365F91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5761F9"/>
    <w:pPr>
      <w:keepNext/>
      <w:tabs>
        <w:tab w:val="num" w:pos="0"/>
      </w:tabs>
      <w:ind w:left="1143" w:hanging="576"/>
      <w:jc w:val="center"/>
      <w:outlineLvl w:val="1"/>
    </w:pPr>
    <w:rPr>
      <w:rFonts w:ascii="Book Antiqua" w:eastAsia="Times New Roman" w:hAnsi="Book Antiqua"/>
      <w:b/>
      <w:bCs/>
      <w:sz w:val="28"/>
    </w:rPr>
  </w:style>
  <w:style w:type="paragraph" w:styleId="Heading3">
    <w:name w:val="heading 3"/>
    <w:basedOn w:val="Normal"/>
    <w:next w:val="BodyText"/>
    <w:link w:val="Heading3Char"/>
    <w:qFormat/>
    <w:rsid w:val="005761F9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Heading4">
    <w:name w:val="heading 4"/>
    <w:basedOn w:val="Normal"/>
    <w:next w:val="BodyText"/>
    <w:link w:val="Heading4Char"/>
    <w:qFormat/>
    <w:rsid w:val="005761F9"/>
    <w:pPr>
      <w:keepNext/>
      <w:tabs>
        <w:tab w:val="num" w:pos="0"/>
      </w:tabs>
      <w:ind w:left="864" w:hanging="864"/>
      <w:jc w:val="center"/>
      <w:outlineLvl w:val="3"/>
    </w:pPr>
    <w:rPr>
      <w:rFonts w:ascii="Book Antiqua" w:eastAsia="Times New Roman" w:hAnsi="Book Antiqua"/>
      <w:b/>
      <w:bCs/>
      <w:sz w:val="28"/>
      <w:u w:val="single"/>
    </w:rPr>
  </w:style>
  <w:style w:type="paragraph" w:styleId="Heading5">
    <w:name w:val="heading 5"/>
    <w:basedOn w:val="Normal"/>
    <w:next w:val="BodyText"/>
    <w:link w:val="Heading5Char"/>
    <w:qFormat/>
    <w:rsid w:val="005761F9"/>
    <w:pPr>
      <w:tabs>
        <w:tab w:val="num" w:pos="0"/>
      </w:tabs>
      <w:spacing w:before="240" w:after="60"/>
      <w:ind w:left="1008" w:hanging="1008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BodyText"/>
    <w:link w:val="Heading6Char"/>
    <w:qFormat/>
    <w:rsid w:val="005761F9"/>
    <w:pPr>
      <w:keepNext/>
      <w:tabs>
        <w:tab w:val="num" w:pos="0"/>
      </w:tabs>
      <w:ind w:left="1152" w:hanging="1152"/>
      <w:outlineLvl w:val="5"/>
    </w:pPr>
    <w:rPr>
      <w:rFonts w:ascii="Book Antiqua" w:eastAsia="Times New Roman" w:hAnsi="Book Antiqua"/>
      <w:sz w:val="28"/>
    </w:rPr>
  </w:style>
  <w:style w:type="paragraph" w:styleId="Heading7">
    <w:name w:val="heading 7"/>
    <w:basedOn w:val="Normal"/>
    <w:next w:val="BodyText"/>
    <w:link w:val="Heading7Char"/>
    <w:qFormat/>
    <w:rsid w:val="005761F9"/>
    <w:pPr>
      <w:keepNext/>
      <w:tabs>
        <w:tab w:val="num" w:pos="0"/>
      </w:tabs>
      <w:ind w:left="1296" w:hanging="1296"/>
      <w:outlineLvl w:val="6"/>
    </w:pPr>
    <w:rPr>
      <w:rFonts w:ascii="Book Antiqua" w:eastAsia="Times New Roman" w:hAnsi="Book Antiqua" w:cs="Arial"/>
      <w:b/>
      <w:bCs/>
    </w:rPr>
  </w:style>
  <w:style w:type="paragraph" w:styleId="Heading8">
    <w:name w:val="heading 8"/>
    <w:basedOn w:val="Normal"/>
    <w:next w:val="BodyText"/>
    <w:link w:val="Heading8Char"/>
    <w:qFormat/>
    <w:rsid w:val="005761F9"/>
    <w:pPr>
      <w:keepNext/>
      <w:tabs>
        <w:tab w:val="num" w:pos="0"/>
      </w:tabs>
      <w:ind w:left="1440" w:hanging="1440"/>
      <w:jc w:val="both"/>
      <w:outlineLvl w:val="7"/>
    </w:pPr>
    <w:rPr>
      <w:rFonts w:eastAsia="Times New Roman"/>
      <w:b/>
    </w:rPr>
  </w:style>
  <w:style w:type="paragraph" w:styleId="Heading9">
    <w:name w:val="heading 9"/>
    <w:basedOn w:val="Normal"/>
    <w:next w:val="BodyText"/>
    <w:link w:val="Heading9Char"/>
    <w:qFormat/>
    <w:rsid w:val="005761F9"/>
    <w:pPr>
      <w:tabs>
        <w:tab w:val="num" w:pos="0"/>
      </w:tabs>
      <w:spacing w:before="240" w:after="60"/>
      <w:ind w:left="1584" w:hanging="1584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61F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5761F9"/>
    <w:rPr>
      <w:rFonts w:ascii="Cambria" w:eastAsia="Arial Unicode MS" w:hAnsi="Cambria" w:cs="font305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5761F9"/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5761F9"/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5761F9"/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5761F9"/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5761F9"/>
    <w:rPr>
      <w:rFonts w:ascii="Book Antiqua" w:eastAsia="Times New Roman" w:hAnsi="Book Antiqua" w:cs="Arial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5761F9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5761F9"/>
    <w:rPr>
      <w:rFonts w:ascii="Arial" w:eastAsia="Times New Roman" w:hAnsi="Arial" w:cs="Arial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5761F9"/>
    <w:pPr>
      <w:ind w:left="720"/>
      <w:contextualSpacing/>
    </w:pPr>
  </w:style>
  <w:style w:type="paragraph" w:customStyle="1" w:styleId="Default">
    <w:name w:val="Default"/>
    <w:link w:val="DefaultChar"/>
    <w:rsid w:val="005761F9"/>
    <w:pPr>
      <w:autoSpaceDE w:val="0"/>
      <w:autoSpaceDN w:val="0"/>
      <w:adjustRightInd w:val="0"/>
      <w:spacing w:after="0"/>
      <w:jc w:val="left"/>
    </w:pPr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DefaultChar">
    <w:name w:val="Default Char"/>
    <w:link w:val="Default"/>
    <w:locked/>
    <w:rsid w:val="005761F9"/>
    <w:rPr>
      <w:rFonts w:ascii="Arial" w:eastAsia="Times New Roman" w:hAnsi="Arial" w:cs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5761F9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nhideWhenUsed/>
    <w:rsid w:val="005761F9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WW8Num2z0">
    <w:name w:val="WW8Num2z0"/>
    <w:rsid w:val="005761F9"/>
    <w:rPr>
      <w:rFonts w:ascii="Symbol" w:hAnsi="Symbol" w:cs="Symbol"/>
    </w:rPr>
  </w:style>
  <w:style w:type="character" w:customStyle="1" w:styleId="WW8Num2z1">
    <w:name w:val="WW8Num2z1"/>
    <w:rsid w:val="005761F9"/>
    <w:rPr>
      <w:rFonts w:ascii="Courier New" w:hAnsi="Courier New" w:cs="Courier New"/>
    </w:rPr>
  </w:style>
  <w:style w:type="character" w:customStyle="1" w:styleId="WW8Num2z2">
    <w:name w:val="WW8Num2z2"/>
    <w:rsid w:val="005761F9"/>
    <w:rPr>
      <w:rFonts w:ascii="Wingdings" w:hAnsi="Wingdings" w:cs="Wingdings"/>
    </w:rPr>
  </w:style>
  <w:style w:type="character" w:customStyle="1" w:styleId="WW8Num3z1">
    <w:name w:val="WW8Num3z1"/>
    <w:rsid w:val="005761F9"/>
    <w:rPr>
      <w:b/>
      <w:i w:val="0"/>
      <w:sz w:val="24"/>
      <w:szCs w:val="24"/>
    </w:rPr>
  </w:style>
  <w:style w:type="character" w:customStyle="1" w:styleId="WW8Num4z0">
    <w:name w:val="WW8Num4z0"/>
    <w:rsid w:val="005761F9"/>
    <w:rPr>
      <w:rFonts w:cs="Arial"/>
      <w:i w:val="0"/>
      <w:sz w:val="24"/>
    </w:rPr>
  </w:style>
  <w:style w:type="character" w:customStyle="1" w:styleId="WW8Num4z1">
    <w:name w:val="WW8Num4z1"/>
    <w:rsid w:val="005761F9"/>
    <w:rPr>
      <w:rFonts w:ascii="Courier New" w:hAnsi="Courier New" w:cs="Courier New"/>
    </w:rPr>
  </w:style>
  <w:style w:type="character" w:customStyle="1" w:styleId="WW8Num4z2">
    <w:name w:val="WW8Num4z2"/>
    <w:rsid w:val="005761F9"/>
    <w:rPr>
      <w:rFonts w:ascii="Wingdings" w:hAnsi="Wingdings" w:cs="Wingdings"/>
    </w:rPr>
  </w:style>
  <w:style w:type="character" w:customStyle="1" w:styleId="WW8Num4z3">
    <w:name w:val="WW8Num4z3"/>
    <w:rsid w:val="005761F9"/>
    <w:rPr>
      <w:rFonts w:ascii="Symbol" w:hAnsi="Symbol" w:cs="Symbol"/>
    </w:rPr>
  </w:style>
  <w:style w:type="character" w:customStyle="1" w:styleId="WW8Num5z0">
    <w:name w:val="WW8Num5z0"/>
    <w:rsid w:val="005761F9"/>
    <w:rPr>
      <w:rFonts w:cs="Arial"/>
      <w:b w:val="0"/>
      <w:i w:val="0"/>
      <w:sz w:val="24"/>
    </w:rPr>
  </w:style>
  <w:style w:type="character" w:customStyle="1" w:styleId="WW8Num5z1">
    <w:name w:val="WW8Num5z1"/>
    <w:rsid w:val="005761F9"/>
    <w:rPr>
      <w:rFonts w:ascii="Courier New" w:hAnsi="Courier New" w:cs="Courier New"/>
    </w:rPr>
  </w:style>
  <w:style w:type="character" w:customStyle="1" w:styleId="WW8Num5z2">
    <w:name w:val="WW8Num5z2"/>
    <w:rsid w:val="005761F9"/>
    <w:rPr>
      <w:rFonts w:ascii="Wingdings" w:hAnsi="Wingdings" w:cs="Wingdings"/>
    </w:rPr>
  </w:style>
  <w:style w:type="character" w:customStyle="1" w:styleId="WW8Num6z0">
    <w:name w:val="WW8Num6z0"/>
    <w:rsid w:val="005761F9"/>
    <w:rPr>
      <w:rFonts w:ascii="Symbol" w:hAnsi="Symbol" w:cs="Symbol"/>
    </w:rPr>
  </w:style>
  <w:style w:type="character" w:customStyle="1" w:styleId="WW8Num6z1">
    <w:name w:val="WW8Num6z1"/>
    <w:rsid w:val="005761F9"/>
    <w:rPr>
      <w:rFonts w:ascii="Courier New" w:hAnsi="Courier New" w:cs="Courier New"/>
    </w:rPr>
  </w:style>
  <w:style w:type="character" w:customStyle="1" w:styleId="WW8Num6z2">
    <w:name w:val="WW8Num6z2"/>
    <w:rsid w:val="005761F9"/>
    <w:rPr>
      <w:rFonts w:ascii="Wingdings" w:hAnsi="Wingdings" w:cs="Wingdings"/>
    </w:rPr>
  </w:style>
  <w:style w:type="character" w:customStyle="1" w:styleId="WW8Num8z1">
    <w:name w:val="WW8Num8z1"/>
    <w:rsid w:val="005761F9"/>
    <w:rPr>
      <w:rFonts w:ascii="Courier New" w:hAnsi="Courier New" w:cs="Courier New"/>
    </w:rPr>
  </w:style>
  <w:style w:type="character" w:customStyle="1" w:styleId="WW8Num8z2">
    <w:name w:val="WW8Num8z2"/>
    <w:rsid w:val="005761F9"/>
    <w:rPr>
      <w:rFonts w:ascii="Wingdings" w:hAnsi="Wingdings" w:cs="Wingdings"/>
    </w:rPr>
  </w:style>
  <w:style w:type="character" w:customStyle="1" w:styleId="WW8Num8z3">
    <w:name w:val="WW8Num8z3"/>
    <w:rsid w:val="005761F9"/>
    <w:rPr>
      <w:rFonts w:ascii="Symbol" w:hAnsi="Symbol" w:cs="Symbol"/>
    </w:rPr>
  </w:style>
  <w:style w:type="character" w:customStyle="1" w:styleId="WW8Num9z0">
    <w:name w:val="WW8Num9z0"/>
    <w:rsid w:val="005761F9"/>
    <w:rPr>
      <w:i w:val="0"/>
    </w:rPr>
  </w:style>
  <w:style w:type="character" w:customStyle="1" w:styleId="WW8Num9z1">
    <w:name w:val="WW8Num9z1"/>
    <w:rsid w:val="005761F9"/>
    <w:rPr>
      <w:rFonts w:ascii="Courier New" w:hAnsi="Courier New" w:cs="Courier New"/>
    </w:rPr>
  </w:style>
  <w:style w:type="character" w:customStyle="1" w:styleId="WW8Num9z2">
    <w:name w:val="WW8Num9z2"/>
    <w:rsid w:val="005761F9"/>
    <w:rPr>
      <w:rFonts w:ascii="Wingdings" w:hAnsi="Wingdings" w:cs="Wingdings"/>
    </w:rPr>
  </w:style>
  <w:style w:type="character" w:customStyle="1" w:styleId="WW8Num9z3">
    <w:name w:val="WW8Num9z3"/>
    <w:rsid w:val="005761F9"/>
    <w:rPr>
      <w:rFonts w:ascii="Symbol" w:hAnsi="Symbol" w:cs="Symbol"/>
    </w:rPr>
  </w:style>
  <w:style w:type="character" w:customStyle="1" w:styleId="WW8Num10z1">
    <w:name w:val="WW8Num10z1"/>
    <w:rsid w:val="005761F9"/>
    <w:rPr>
      <w:rFonts w:ascii="Courier New" w:hAnsi="Courier New" w:cs="Courier New"/>
    </w:rPr>
  </w:style>
  <w:style w:type="character" w:customStyle="1" w:styleId="WW8Num10z2">
    <w:name w:val="WW8Num10z2"/>
    <w:rsid w:val="005761F9"/>
    <w:rPr>
      <w:rFonts w:ascii="Wingdings" w:hAnsi="Wingdings" w:cs="Wingdings"/>
    </w:rPr>
  </w:style>
  <w:style w:type="character" w:customStyle="1" w:styleId="WW8Num10z3">
    <w:name w:val="WW8Num10z3"/>
    <w:rsid w:val="005761F9"/>
    <w:rPr>
      <w:rFonts w:ascii="Symbol" w:hAnsi="Symbol" w:cs="Symbol"/>
    </w:rPr>
  </w:style>
  <w:style w:type="character" w:customStyle="1" w:styleId="WW8Num5z3">
    <w:name w:val="WW8Num5z3"/>
    <w:rsid w:val="005761F9"/>
    <w:rPr>
      <w:rFonts w:ascii="Symbol" w:hAnsi="Symbol" w:cs="Symbol"/>
    </w:rPr>
  </w:style>
  <w:style w:type="character" w:customStyle="1" w:styleId="WW8Num7z0">
    <w:name w:val="WW8Num7z0"/>
    <w:rsid w:val="005761F9"/>
    <w:rPr>
      <w:b w:val="0"/>
      <w:i w:val="0"/>
      <w:color w:val="00000A"/>
    </w:rPr>
  </w:style>
  <w:style w:type="character" w:customStyle="1" w:styleId="WW8Num8z0">
    <w:name w:val="WW8Num8z0"/>
    <w:rsid w:val="005761F9"/>
    <w:rPr>
      <w:rFonts w:ascii="Symbol" w:hAnsi="Symbol" w:cs="Symbol"/>
    </w:rPr>
  </w:style>
  <w:style w:type="character" w:customStyle="1" w:styleId="WW8Num11z0">
    <w:name w:val="WW8Num11z0"/>
    <w:rsid w:val="005761F9"/>
    <w:rPr>
      <w:rFonts w:ascii="Wingdings" w:hAnsi="Wingdings" w:cs="Wingdings"/>
      <w:b w:val="0"/>
      <w:i w:val="0"/>
      <w:color w:val="00000A"/>
    </w:rPr>
  </w:style>
  <w:style w:type="character" w:customStyle="1" w:styleId="WW8Num11z1">
    <w:name w:val="WW8Num11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1z2">
    <w:name w:val="WW8Num11z2"/>
    <w:rsid w:val="005761F9"/>
    <w:rPr>
      <w:rFonts w:ascii="Wingdings" w:hAnsi="Wingdings" w:cs="Wingdings"/>
    </w:rPr>
  </w:style>
  <w:style w:type="character" w:customStyle="1" w:styleId="WW8Num11z3">
    <w:name w:val="WW8Num11z3"/>
    <w:rsid w:val="005761F9"/>
    <w:rPr>
      <w:rFonts w:ascii="Symbol" w:hAnsi="Symbol" w:cs="Symbol"/>
    </w:rPr>
  </w:style>
  <w:style w:type="character" w:customStyle="1" w:styleId="WW8Num12z0">
    <w:name w:val="WW8Num12z0"/>
    <w:rsid w:val="005761F9"/>
    <w:rPr>
      <w:b w:val="0"/>
    </w:rPr>
  </w:style>
  <w:style w:type="character" w:customStyle="1" w:styleId="WW8Num12z1">
    <w:name w:val="WW8Num12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2z2">
    <w:name w:val="WW8Num12z2"/>
    <w:rsid w:val="005761F9"/>
    <w:rPr>
      <w:rFonts w:ascii="Wingdings" w:hAnsi="Wingdings" w:cs="Wingdings"/>
    </w:rPr>
  </w:style>
  <w:style w:type="character" w:customStyle="1" w:styleId="WW8Num12z3">
    <w:name w:val="WW8Num12z3"/>
    <w:rsid w:val="005761F9"/>
    <w:rPr>
      <w:rFonts w:ascii="Symbol" w:hAnsi="Symbol" w:cs="Symbol"/>
    </w:rPr>
  </w:style>
  <w:style w:type="character" w:customStyle="1" w:styleId="WW8Num14z0">
    <w:name w:val="WW8Num14z0"/>
    <w:rsid w:val="005761F9"/>
    <w:rPr>
      <w:rFonts w:ascii="Wingdings" w:hAnsi="Wingdings" w:cs="Wingdings"/>
    </w:rPr>
  </w:style>
  <w:style w:type="character" w:customStyle="1" w:styleId="WW8Num14z1">
    <w:name w:val="WW8Num14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4z3">
    <w:name w:val="WW8Num14z3"/>
    <w:rsid w:val="005761F9"/>
    <w:rPr>
      <w:rFonts w:ascii="Symbol" w:hAnsi="Symbol" w:cs="Symbol"/>
    </w:rPr>
  </w:style>
  <w:style w:type="character" w:customStyle="1" w:styleId="WW8Num15z1">
    <w:name w:val="WW8Num15z1"/>
    <w:rsid w:val="005761F9"/>
    <w:rPr>
      <w:b/>
      <w:i w:val="0"/>
      <w:sz w:val="24"/>
      <w:szCs w:val="24"/>
    </w:rPr>
  </w:style>
  <w:style w:type="character" w:customStyle="1" w:styleId="WW8Num16z1">
    <w:name w:val="WW8Num16z1"/>
    <w:rsid w:val="005761F9"/>
    <w:rPr>
      <w:rFonts w:ascii="Courier New" w:hAnsi="Courier New" w:cs="Arial"/>
      <w:b w:val="0"/>
      <w:i w:val="0"/>
      <w:sz w:val="24"/>
    </w:rPr>
  </w:style>
  <w:style w:type="character" w:customStyle="1" w:styleId="WW8Num16z2">
    <w:name w:val="WW8Num16z2"/>
    <w:rsid w:val="005761F9"/>
    <w:rPr>
      <w:rFonts w:ascii="Wingdings" w:hAnsi="Wingdings" w:cs="Wingdings"/>
    </w:rPr>
  </w:style>
  <w:style w:type="character" w:customStyle="1" w:styleId="WW8Num16z3">
    <w:name w:val="WW8Num16z3"/>
    <w:rsid w:val="005761F9"/>
    <w:rPr>
      <w:rFonts w:ascii="Symbol" w:hAnsi="Symbol" w:cs="Symbol"/>
    </w:rPr>
  </w:style>
  <w:style w:type="character" w:customStyle="1" w:styleId="WW8Num7z1">
    <w:name w:val="WW8Num7z1"/>
    <w:rsid w:val="005761F9"/>
    <w:rPr>
      <w:rFonts w:ascii="Courier New" w:hAnsi="Courier New" w:cs="Courier New"/>
    </w:rPr>
  </w:style>
  <w:style w:type="character" w:customStyle="1" w:styleId="WW8Num7z2">
    <w:name w:val="WW8Num7z2"/>
    <w:rsid w:val="005761F9"/>
    <w:rPr>
      <w:rFonts w:ascii="Wingdings" w:hAnsi="Wingdings" w:cs="Wingdings"/>
    </w:rPr>
  </w:style>
  <w:style w:type="character" w:customStyle="1" w:styleId="WW8Num10z0">
    <w:name w:val="WW8Num10z0"/>
    <w:rsid w:val="005761F9"/>
    <w:rPr>
      <w:rFonts w:ascii="Symbol" w:hAnsi="Symbol" w:cs="Symbol"/>
    </w:rPr>
  </w:style>
  <w:style w:type="character" w:customStyle="1" w:styleId="WW-DefaultParagraphFont">
    <w:name w:val="WW-Default Paragraph Font"/>
    <w:rsid w:val="005761F9"/>
  </w:style>
  <w:style w:type="character" w:customStyle="1" w:styleId="WW-DefaultParagraphFont1">
    <w:name w:val="WW-Default Paragraph Font1"/>
    <w:rsid w:val="005761F9"/>
  </w:style>
  <w:style w:type="character" w:customStyle="1" w:styleId="ListParagraphChar">
    <w:name w:val="List Paragraph Char"/>
    <w:rsid w:val="005761F9"/>
  </w:style>
  <w:style w:type="character" w:customStyle="1" w:styleId="CommentReference1">
    <w:name w:val="Comment Reference1"/>
    <w:rsid w:val="005761F9"/>
    <w:rPr>
      <w:sz w:val="16"/>
      <w:szCs w:val="16"/>
    </w:rPr>
  </w:style>
  <w:style w:type="character" w:customStyle="1" w:styleId="CommentTextChar">
    <w:name w:val="Comment Text Char"/>
    <w:rsid w:val="005761F9"/>
    <w:rPr>
      <w:sz w:val="20"/>
      <w:szCs w:val="20"/>
    </w:rPr>
  </w:style>
  <w:style w:type="character" w:customStyle="1" w:styleId="CommentSubjectChar">
    <w:name w:val="Comment Subject Char"/>
    <w:rsid w:val="005761F9"/>
    <w:rPr>
      <w:b/>
      <w:bCs/>
      <w:sz w:val="20"/>
      <w:szCs w:val="20"/>
    </w:rPr>
  </w:style>
  <w:style w:type="character" w:customStyle="1" w:styleId="BalloonTextChar">
    <w:name w:val="Balloon Text Char"/>
    <w:rsid w:val="005761F9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5761F9"/>
    <w:rPr>
      <w:sz w:val="24"/>
      <w:szCs w:val="24"/>
    </w:rPr>
  </w:style>
  <w:style w:type="character" w:customStyle="1" w:styleId="BodyText2Char1">
    <w:name w:val="Body Text 2 Char1"/>
    <w:basedOn w:val="WW-DefaultParagraphFont1"/>
    <w:rsid w:val="005761F9"/>
  </w:style>
  <w:style w:type="character" w:customStyle="1" w:styleId="BodyText3Char">
    <w:name w:val="Body Text 3 Char"/>
    <w:rsid w:val="005761F9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5761F9"/>
    <w:rPr>
      <w:rFonts w:cs="font305"/>
      <w:lang w:val="en-US"/>
    </w:rPr>
  </w:style>
  <w:style w:type="character" w:customStyle="1" w:styleId="ListLabel1">
    <w:name w:val="ListLabel 1"/>
    <w:rsid w:val="005761F9"/>
    <w:rPr>
      <w:rFonts w:cs="Courier New"/>
    </w:rPr>
  </w:style>
  <w:style w:type="character" w:customStyle="1" w:styleId="ListLabel2">
    <w:name w:val="ListLabel 2"/>
    <w:rsid w:val="005761F9"/>
    <w:rPr>
      <w:b/>
      <w:i w:val="0"/>
      <w:sz w:val="24"/>
      <w:szCs w:val="24"/>
    </w:rPr>
  </w:style>
  <w:style w:type="character" w:customStyle="1" w:styleId="ListLabel3">
    <w:name w:val="ListLabel 3"/>
    <w:rsid w:val="005761F9"/>
    <w:rPr>
      <w:rFonts w:cs="Arial"/>
      <w:i w:val="0"/>
      <w:sz w:val="24"/>
    </w:rPr>
  </w:style>
  <w:style w:type="character" w:customStyle="1" w:styleId="ListLabel4">
    <w:name w:val="ListLabel 4"/>
    <w:rsid w:val="005761F9"/>
    <w:rPr>
      <w:rFonts w:cs="Arial"/>
      <w:b w:val="0"/>
      <w:i w:val="0"/>
      <w:sz w:val="24"/>
    </w:rPr>
  </w:style>
  <w:style w:type="character" w:customStyle="1" w:styleId="ListLabel5">
    <w:name w:val="ListLabel 5"/>
    <w:rsid w:val="005761F9"/>
    <w:rPr>
      <w:rFonts w:cs="Calibri"/>
    </w:rPr>
  </w:style>
  <w:style w:type="character" w:customStyle="1" w:styleId="ListLabel6">
    <w:name w:val="ListLabel 6"/>
    <w:rsid w:val="005761F9"/>
    <w:rPr>
      <w:b w:val="0"/>
      <w:i w:val="0"/>
      <w:color w:val="00000A"/>
    </w:rPr>
  </w:style>
  <w:style w:type="character" w:customStyle="1" w:styleId="ListLabel7">
    <w:name w:val="ListLabel 7"/>
    <w:rsid w:val="005761F9"/>
    <w:rPr>
      <w:rFonts w:eastAsia="TimesNewRomanPSMT" w:cs="Times New Roman"/>
    </w:rPr>
  </w:style>
  <w:style w:type="character" w:customStyle="1" w:styleId="ListLabel8">
    <w:name w:val="ListLabel 8"/>
    <w:rsid w:val="005761F9"/>
    <w:rPr>
      <w:i w:val="0"/>
    </w:rPr>
  </w:style>
  <w:style w:type="character" w:customStyle="1" w:styleId="NumberingSymbols">
    <w:name w:val="Numbering Symbols"/>
    <w:rsid w:val="005761F9"/>
  </w:style>
  <w:style w:type="character" w:customStyle="1" w:styleId="FootnoteCharacters">
    <w:name w:val="Footnote Characters"/>
    <w:rsid w:val="005761F9"/>
    <w:rPr>
      <w:vertAlign w:val="superscript"/>
    </w:rPr>
  </w:style>
  <w:style w:type="paragraph" w:customStyle="1" w:styleId="Heading">
    <w:name w:val="Heading"/>
    <w:basedOn w:val="Normal"/>
    <w:next w:val="BodyText"/>
    <w:rsid w:val="005761F9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List">
    <w:name w:val="List"/>
    <w:basedOn w:val="BodyText"/>
    <w:rsid w:val="005761F9"/>
    <w:rPr>
      <w:rFonts w:cs="Mangal"/>
    </w:rPr>
  </w:style>
  <w:style w:type="paragraph" w:styleId="Caption">
    <w:name w:val="caption"/>
    <w:basedOn w:val="Normal"/>
    <w:qFormat/>
    <w:rsid w:val="005761F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5761F9"/>
    <w:pPr>
      <w:suppressLineNumbers/>
    </w:pPr>
    <w:rPr>
      <w:rFonts w:cs="Mangal"/>
    </w:rPr>
  </w:style>
  <w:style w:type="paragraph" w:customStyle="1" w:styleId="CommentText1">
    <w:name w:val="Comment Text1"/>
    <w:basedOn w:val="Normal"/>
    <w:rsid w:val="005761F9"/>
    <w:rPr>
      <w:sz w:val="20"/>
      <w:szCs w:val="20"/>
    </w:rPr>
  </w:style>
  <w:style w:type="paragraph" w:customStyle="1" w:styleId="CommentSubject1">
    <w:name w:val="Comment Subject1"/>
    <w:basedOn w:val="CommentText1"/>
    <w:rsid w:val="005761F9"/>
    <w:rPr>
      <w:b/>
      <w:bCs/>
    </w:rPr>
  </w:style>
  <w:style w:type="paragraph" w:styleId="BalloonText">
    <w:name w:val="Balloon Text"/>
    <w:basedOn w:val="Normal"/>
    <w:link w:val="BalloonTextChar1"/>
    <w:rsid w:val="005761F9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rsid w:val="005761F9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5761F9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5761F9"/>
    <w:pPr>
      <w:spacing w:after="120" w:line="480" w:lineRule="auto"/>
    </w:pPr>
  </w:style>
  <w:style w:type="character" w:customStyle="1" w:styleId="BodyText2Char2">
    <w:name w:val="Body Text 2 Char2"/>
    <w:basedOn w:val="DefaultParagraphFont"/>
    <w:link w:val="BodyText2"/>
    <w:rsid w:val="005761F9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5761F9"/>
    <w:pPr>
      <w:spacing w:after="120"/>
    </w:pPr>
    <w:rPr>
      <w:rFonts w:eastAsia="Times New Roman"/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rsid w:val="005761F9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NoSpacing">
    <w:name w:val="No Spacing"/>
    <w:qFormat/>
    <w:rsid w:val="005761F9"/>
    <w:pPr>
      <w:suppressAutoHyphens/>
      <w:spacing w:after="0" w:line="100" w:lineRule="atLeast"/>
      <w:jc w:val="left"/>
    </w:pPr>
    <w:rPr>
      <w:rFonts w:ascii="Calibri" w:eastAsia="Arial Unicode MS" w:hAnsi="Calibri" w:cs="Calibri"/>
      <w:kern w:val="1"/>
      <w:lang w:eastAsia="ar-SA"/>
    </w:rPr>
  </w:style>
  <w:style w:type="paragraph" w:customStyle="1" w:styleId="TableContents">
    <w:name w:val="Table Contents"/>
    <w:basedOn w:val="Normal"/>
    <w:rsid w:val="005761F9"/>
    <w:pPr>
      <w:suppressLineNumbers/>
    </w:pPr>
  </w:style>
  <w:style w:type="paragraph" w:customStyle="1" w:styleId="TableHeading">
    <w:name w:val="Table Heading"/>
    <w:basedOn w:val="TableContents"/>
    <w:rsid w:val="005761F9"/>
    <w:pPr>
      <w:jc w:val="center"/>
    </w:pPr>
    <w:rPr>
      <w:b/>
      <w:bCs/>
    </w:rPr>
  </w:style>
  <w:style w:type="paragraph" w:styleId="Title">
    <w:name w:val="Title"/>
    <w:basedOn w:val="Normal"/>
    <w:next w:val="Normal"/>
    <w:link w:val="TitleChar"/>
    <w:qFormat/>
    <w:rsid w:val="005761F9"/>
    <w:pPr>
      <w:spacing w:line="240" w:lineRule="auto"/>
      <w:jc w:val="center"/>
    </w:pPr>
    <w:rPr>
      <w:rFonts w:ascii="Arial Narrow" w:eastAsia="Times New Roman" w:hAnsi="Arial Narrow"/>
      <w:b/>
      <w:color w:val="auto"/>
      <w:kern w:val="0"/>
      <w:szCs w:val="20"/>
      <w:lang w:val="sr-Cyrl-CS"/>
    </w:rPr>
  </w:style>
  <w:style w:type="character" w:customStyle="1" w:styleId="TitleChar">
    <w:name w:val="Title Char"/>
    <w:basedOn w:val="DefaultParagraphFont"/>
    <w:link w:val="Title"/>
    <w:rsid w:val="005761F9"/>
    <w:rPr>
      <w:rFonts w:ascii="Arial Narrow" w:eastAsia="Times New Roman" w:hAnsi="Arial Narrow" w:cs="Times New Roman"/>
      <w:b/>
      <w:sz w:val="24"/>
      <w:szCs w:val="20"/>
      <w:lang w:val="sr-Cyrl-CS"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61F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761F9"/>
    <w:rPr>
      <w:rFonts w:ascii="Cambria" w:eastAsia="Times New Roman" w:hAnsi="Cambria" w:cs="Times New Roman"/>
      <w:i/>
      <w:iCs/>
      <w:color w:val="4F81BD"/>
      <w:spacing w:val="15"/>
      <w:kern w:val="1"/>
      <w:sz w:val="24"/>
      <w:szCs w:val="24"/>
      <w:lang w:eastAsia="ar-SA"/>
    </w:rPr>
  </w:style>
  <w:style w:type="paragraph" w:styleId="NormalWeb">
    <w:name w:val="Normal (Web)"/>
    <w:basedOn w:val="Normal"/>
    <w:rsid w:val="005761F9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styleId="PlainText">
    <w:name w:val="Plain Text"/>
    <w:basedOn w:val="Normal"/>
    <w:link w:val="PlainTextChar"/>
    <w:rsid w:val="005761F9"/>
    <w:pPr>
      <w:spacing w:line="240" w:lineRule="auto"/>
    </w:pPr>
    <w:rPr>
      <w:rFonts w:ascii="Courier New" w:eastAsia="Times New Roman" w:hAnsi="Courier New"/>
      <w:color w:val="auto"/>
      <w:kern w:val="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5761F9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western">
    <w:name w:val="western"/>
    <w:basedOn w:val="Normal"/>
    <w:rsid w:val="005761F9"/>
    <w:pPr>
      <w:suppressAutoHyphens w:val="0"/>
      <w:spacing w:before="100" w:beforeAutospacing="1" w:line="240" w:lineRule="auto"/>
      <w:jc w:val="both"/>
    </w:pPr>
    <w:rPr>
      <w:rFonts w:eastAsia="Times New Roman"/>
      <w:color w:val="auto"/>
      <w:kern w:val="0"/>
      <w:lang w:val="sr-Latn-CS" w:eastAsia="sr-Latn-CS"/>
    </w:rPr>
  </w:style>
  <w:style w:type="paragraph" w:customStyle="1" w:styleId="MilaColestyle">
    <w:name w:val="Mila_Cole_style"/>
    <w:basedOn w:val="Heading1"/>
    <w:link w:val="MilaColestyleChar"/>
    <w:rsid w:val="005761F9"/>
    <w:pPr>
      <w:keepLines w:val="0"/>
      <w:tabs>
        <w:tab w:val="num" w:pos="360"/>
      </w:tabs>
      <w:spacing w:before="240" w:after="60" w:line="240" w:lineRule="auto"/>
      <w:ind w:left="360" w:hanging="360"/>
    </w:pPr>
    <w:rPr>
      <w:rFonts w:ascii="Arial" w:eastAsia="Calibri" w:hAnsi="Arial" w:cs="Arial"/>
      <w:color w:val="auto"/>
      <w:kern w:val="32"/>
      <w:sz w:val="24"/>
      <w:szCs w:val="32"/>
      <w:lang w:val="sr-Cyrl-CS"/>
    </w:rPr>
  </w:style>
  <w:style w:type="character" w:customStyle="1" w:styleId="MilaColestyleChar">
    <w:name w:val="Mila_Cole_style Char"/>
    <w:link w:val="MilaColestyle"/>
    <w:locked/>
    <w:rsid w:val="005761F9"/>
    <w:rPr>
      <w:rFonts w:ascii="Arial" w:eastAsia="Calibri" w:hAnsi="Arial" w:cs="Arial"/>
      <w:b/>
      <w:bCs/>
      <w:kern w:val="32"/>
      <w:sz w:val="24"/>
      <w:szCs w:val="32"/>
      <w:lang w:val="sr-Cyrl-CS" w:eastAsia="ar-SA"/>
    </w:rPr>
  </w:style>
  <w:style w:type="table" w:styleId="TableGrid">
    <w:name w:val="Table Grid"/>
    <w:basedOn w:val="TableNormal"/>
    <w:uiPriority w:val="59"/>
    <w:rsid w:val="009116CA"/>
    <w:pPr>
      <w:spacing w:after="0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">
    <w:name w:val="lat"/>
    <w:rsid w:val="001D5E18"/>
  </w:style>
  <w:style w:type="paragraph" w:customStyle="1" w:styleId="TEKST">
    <w:name w:val="TEKST"/>
    <w:basedOn w:val="Normal"/>
    <w:qFormat/>
    <w:rsid w:val="001D5E18"/>
    <w:pPr>
      <w:suppressAutoHyphens w:val="0"/>
      <w:spacing w:before="120" w:after="120" w:line="240" w:lineRule="auto"/>
      <w:ind w:firstLine="851"/>
      <w:jc w:val="both"/>
    </w:pPr>
    <w:rPr>
      <w:rFonts w:eastAsiaTheme="minorEastAsia"/>
      <w:kern w:val="0"/>
      <w:szCs w:val="26"/>
      <w:lang w:eastAsia="en-US"/>
    </w:rPr>
  </w:style>
  <w:style w:type="paragraph" w:customStyle="1" w:styleId="Bodytext0">
    <w:name w:val="Body text"/>
    <w:basedOn w:val="Normal"/>
    <w:rsid w:val="00197F7E"/>
    <w:pPr>
      <w:shd w:val="clear" w:color="auto" w:fill="FFFFFF"/>
      <w:suppressAutoHyphens w:val="0"/>
      <w:spacing w:before="60" w:after="60" w:line="0" w:lineRule="atLeast"/>
      <w:ind w:hanging="1440"/>
    </w:pPr>
    <w:rPr>
      <w:rFonts w:eastAsia="Times New Roman"/>
      <w:color w:val="auto"/>
      <w:spacing w:val="-1"/>
      <w:kern w:val="0"/>
      <w:sz w:val="20"/>
      <w:szCs w:val="20"/>
      <w:lang w:eastAsia="en-US"/>
    </w:rPr>
  </w:style>
  <w:style w:type="character" w:customStyle="1" w:styleId="Heading30">
    <w:name w:val="Heading #3_"/>
    <w:link w:val="Heading31"/>
    <w:rsid w:val="00197F7E"/>
    <w:rPr>
      <w:rFonts w:ascii="Arial" w:eastAsia="Arial" w:hAnsi="Arial"/>
      <w:b/>
      <w:bCs/>
      <w:spacing w:val="3"/>
      <w:sz w:val="18"/>
      <w:szCs w:val="18"/>
      <w:shd w:val="clear" w:color="auto" w:fill="FFFFFF"/>
    </w:rPr>
  </w:style>
  <w:style w:type="paragraph" w:customStyle="1" w:styleId="Heading31">
    <w:name w:val="Heading #3"/>
    <w:basedOn w:val="Normal"/>
    <w:link w:val="Heading30"/>
    <w:rsid w:val="00197F7E"/>
    <w:pPr>
      <w:widowControl w:val="0"/>
      <w:shd w:val="clear" w:color="auto" w:fill="FFFFFF"/>
      <w:suppressAutoHyphens w:val="0"/>
      <w:spacing w:after="300" w:line="0" w:lineRule="atLeast"/>
      <w:ind w:hanging="1220"/>
      <w:jc w:val="both"/>
      <w:outlineLvl w:val="2"/>
    </w:pPr>
    <w:rPr>
      <w:rFonts w:ascii="Arial" w:eastAsia="Arial" w:hAnsi="Arial" w:cstheme="minorBidi"/>
      <w:b/>
      <w:bCs/>
      <w:color w:val="auto"/>
      <w:spacing w:val="3"/>
      <w:kern w:val="0"/>
      <w:sz w:val="18"/>
      <w:szCs w:val="18"/>
      <w:shd w:val="clear" w:color="auto" w:fill="FFFFFF"/>
      <w:lang w:eastAsia="en-US"/>
    </w:rPr>
  </w:style>
  <w:style w:type="paragraph" w:customStyle="1" w:styleId="Textbodyuser">
    <w:name w:val="Text body (user)"/>
    <w:basedOn w:val="Normal"/>
    <w:rsid w:val="00FE5D3F"/>
    <w:pPr>
      <w:widowControl w:val="0"/>
      <w:autoSpaceDN w:val="0"/>
      <w:spacing w:after="120" w:line="240" w:lineRule="auto"/>
      <w:textAlignment w:val="baseline"/>
    </w:pPr>
    <w:rPr>
      <w:rFonts w:ascii="Univers, Arial" w:hAnsi="Univers, Arial" w:cs="Univers, Arial"/>
      <w:color w:val="auto"/>
      <w:kern w:val="3"/>
      <w:lang w:val="it-IT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obatocina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AA19B-D6D0-4238-A25B-A70039C1E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12</Pages>
  <Words>2791</Words>
  <Characters>15912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OljaFond</cp:lastModifiedBy>
  <cp:revision>59</cp:revision>
  <cp:lastPrinted>2017-09-28T12:28:00Z</cp:lastPrinted>
  <dcterms:created xsi:type="dcterms:W3CDTF">2015-07-15T08:15:00Z</dcterms:created>
  <dcterms:modified xsi:type="dcterms:W3CDTF">2017-09-28T12:33:00Z</dcterms:modified>
</cp:coreProperties>
</file>